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3A0" w:rsidRPr="00E40A6F" w:rsidRDefault="00C173A0" w:rsidP="00C173A0">
      <w:pPr>
        <w:rPr>
          <w:rFonts w:asciiTheme="minorHAnsi" w:hAnsiTheme="minorHAnsi"/>
          <w:b/>
          <w:i/>
          <w:color w:val="auto"/>
          <w:sz w:val="22"/>
          <w:szCs w:val="22"/>
        </w:rPr>
      </w:pPr>
    </w:p>
    <w:p w:rsidR="00C173A0" w:rsidRPr="00E40A6F" w:rsidRDefault="00B46A47" w:rsidP="00C173A0">
      <w:pPr>
        <w:jc w:val="both"/>
        <w:rPr>
          <w:rFonts w:asciiTheme="minorHAnsi" w:hAnsiTheme="minorHAnsi"/>
          <w:b/>
          <w:color w:val="auto"/>
          <w:szCs w:val="22"/>
        </w:rPr>
      </w:pPr>
      <w:r>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E40A6F" w:rsidRDefault="00C173A0" w:rsidP="00C173A0">
      <w:pPr>
        <w:rPr>
          <w:rFonts w:asciiTheme="minorHAnsi" w:hAnsiTheme="minorHAnsi"/>
          <w:b/>
          <w:i/>
          <w:color w:val="auto"/>
          <w:szCs w:val="22"/>
        </w:rPr>
      </w:pPr>
    </w:p>
    <w:p w:rsidR="00C173A0" w:rsidRPr="00E40A6F" w:rsidRDefault="00C173A0" w:rsidP="00C173A0">
      <w:pPr>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Default="00C173A0" w:rsidP="00136898">
      <w:pPr>
        <w:spacing w:line="360" w:lineRule="auto"/>
        <w:rPr>
          <w:rFonts w:asciiTheme="minorHAnsi" w:hAnsiTheme="minorHAnsi"/>
          <w:b/>
          <w:i/>
          <w:color w:val="auto"/>
          <w:szCs w:val="22"/>
        </w:rPr>
      </w:pPr>
    </w:p>
    <w:p w:rsidR="00EA07A2" w:rsidRPr="00E40A6F" w:rsidRDefault="00EA07A2" w:rsidP="00136898">
      <w:pPr>
        <w:spacing w:line="360" w:lineRule="auto"/>
        <w:rPr>
          <w:rFonts w:asciiTheme="minorHAnsi" w:hAnsiTheme="minorHAnsi"/>
          <w:b/>
          <w:i/>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Allegato 1</w:t>
      </w:r>
      <w:bookmarkStart w:id="0" w:name="_Hlk513633188"/>
      <w:r w:rsidRPr="00E40A6F">
        <w:rPr>
          <w:rFonts w:asciiTheme="minorHAnsi" w:hAnsiTheme="minorHAnsi"/>
          <w:b/>
          <w:color w:val="auto"/>
          <w:szCs w:val="22"/>
        </w:rPr>
        <w:t>: “</w:t>
      </w:r>
      <w:r w:rsidR="008D7111">
        <w:rPr>
          <w:rFonts w:asciiTheme="minorHAnsi" w:hAnsiTheme="minorHAnsi"/>
          <w:b/>
          <w:color w:val="auto"/>
          <w:szCs w:val="22"/>
        </w:rPr>
        <w:t xml:space="preserve">Modello </w:t>
      </w:r>
      <w:r w:rsidRPr="00E40A6F">
        <w:rPr>
          <w:rFonts w:asciiTheme="minorHAnsi" w:hAnsiTheme="minorHAnsi"/>
          <w:b/>
          <w:color w:val="auto"/>
          <w:szCs w:val="22"/>
        </w:rPr>
        <w:t>dichiarazioni integrative</w:t>
      </w:r>
      <w:bookmarkEnd w:id="0"/>
      <w:r w:rsidRPr="00E40A6F">
        <w:rPr>
          <w:rFonts w:asciiTheme="minorHAnsi" w:hAnsiTheme="minorHAnsi"/>
          <w:b/>
          <w:color w:val="auto"/>
          <w:szCs w:val="22"/>
        </w:rPr>
        <w:t>”</w:t>
      </w:r>
    </w:p>
    <w:p w:rsidR="00C173A0" w:rsidRPr="00E40A6F" w:rsidRDefault="00C173A0" w:rsidP="00C173A0">
      <w:pPr>
        <w:rPr>
          <w:rFonts w:asciiTheme="minorHAnsi" w:hAnsiTheme="minorHAnsi"/>
          <w:b/>
          <w:color w:val="auto"/>
          <w:szCs w:val="22"/>
        </w:rPr>
      </w:pPr>
    </w:p>
    <w:p w:rsidR="00C173A0" w:rsidRPr="00E40A6F" w:rsidRDefault="00C173A0" w:rsidP="00C173A0">
      <w:pPr>
        <w:rPr>
          <w:rFonts w:asciiTheme="minorHAnsi" w:hAnsiTheme="minorHAnsi"/>
          <w:b/>
          <w:color w:val="auto"/>
          <w:szCs w:val="22"/>
        </w:rPr>
      </w:pPr>
    </w:p>
    <w:p w:rsidR="008D7111" w:rsidRDefault="009568CB" w:rsidP="009568CB">
      <w:pPr>
        <w:pStyle w:val="Paragrafoelenco1"/>
        <w:tabs>
          <w:tab w:val="left" w:pos="7952"/>
        </w:tabs>
        <w:ind w:left="0"/>
        <w:rPr>
          <w:rFonts w:asciiTheme="minorHAnsi" w:hAnsiTheme="minorHAnsi"/>
          <w:b/>
          <w:color w:val="auto"/>
          <w:szCs w:val="22"/>
        </w:rPr>
      </w:pPr>
      <w:r>
        <w:rPr>
          <w:rFonts w:asciiTheme="minorHAnsi" w:hAnsiTheme="minorHAnsi"/>
          <w:b/>
          <w:color w:val="auto"/>
          <w:szCs w:val="22"/>
        </w:rPr>
        <w:tab/>
      </w:r>
    </w:p>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Default="008D7111" w:rsidP="008D7111"/>
    <w:p w:rsidR="008D7111" w:rsidRDefault="008D7111" w:rsidP="008D7111"/>
    <w:p w:rsidR="00C173A0" w:rsidRPr="008D7111" w:rsidRDefault="008D7111" w:rsidP="008D7111">
      <w:pPr>
        <w:tabs>
          <w:tab w:val="left" w:pos="3610"/>
        </w:tabs>
      </w:pPr>
      <w:r>
        <w:tab/>
      </w: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83AFF" w:rsidRDefault="00C173A0" w:rsidP="003337E4">
            <w:pPr>
              <w:pageBreakBefore/>
              <w:rPr>
                <w:rFonts w:asciiTheme="minorHAnsi" w:hAnsiTheme="minorHAnsi"/>
              </w:rPr>
            </w:pPr>
            <w:r w:rsidRPr="00A83AFF">
              <w:rPr>
                <w:rFonts w:asciiTheme="minorHAnsi" w:hAnsiTheme="minorHAnsi"/>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4904E6" w:rsidRPr="00CE781A" w:rsidRDefault="004904E6" w:rsidP="00CE781A">
      <w:pPr>
        <w:pStyle w:val="Corpodeltesto1"/>
        <w:spacing w:line="240" w:lineRule="auto"/>
        <w:ind w:left="6372" w:right="96"/>
        <w:jc w:val="both"/>
        <w:rPr>
          <w:rFonts w:ascii="Garamond" w:hAnsi="Garamond"/>
          <w:b/>
          <w:color w:val="auto"/>
          <w:szCs w:val="24"/>
        </w:rPr>
      </w:pP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4010C2" w:rsidRPr="001520DD" w:rsidRDefault="00C173A0" w:rsidP="0052489E">
            <w:pPr>
              <w:pStyle w:val="Testocommento"/>
              <w:widowControl w:val="0"/>
              <w:rPr>
                <w:rFonts w:asciiTheme="minorHAnsi" w:hAnsiTheme="minorHAnsi" w:cs="Calibri"/>
                <w:b/>
                <w:lang w:eastAsia="it-IT"/>
              </w:rPr>
            </w:pPr>
            <w:r w:rsidRPr="00A83AFF">
              <w:rPr>
                <w:rFonts w:asciiTheme="minorHAnsi" w:hAnsiTheme="minorHAnsi"/>
                <w:b/>
                <w:sz w:val="22"/>
                <w:szCs w:val="22"/>
              </w:rPr>
              <w:t xml:space="preserve">Oggetto: </w:t>
            </w:r>
            <w:r w:rsidR="00DE32D5" w:rsidRPr="00A83AFF">
              <w:rPr>
                <w:rFonts w:asciiTheme="minorHAnsi" w:hAnsiTheme="minorHAnsi"/>
                <w:b/>
                <w:sz w:val="22"/>
                <w:szCs w:val="22"/>
              </w:rPr>
              <w:t xml:space="preserve">Bando </w:t>
            </w:r>
            <w:r w:rsidR="00063199">
              <w:rPr>
                <w:rFonts w:asciiTheme="minorHAnsi" w:hAnsiTheme="minorHAnsi"/>
                <w:b/>
                <w:sz w:val="22"/>
                <w:szCs w:val="22"/>
              </w:rPr>
              <w:t>P1</w:t>
            </w:r>
            <w:r w:rsidR="002E5939">
              <w:rPr>
                <w:rFonts w:asciiTheme="minorHAnsi" w:hAnsiTheme="minorHAnsi"/>
                <w:b/>
                <w:sz w:val="22"/>
                <w:szCs w:val="22"/>
              </w:rPr>
              <w:t>5</w:t>
            </w:r>
            <w:r w:rsidR="00063199">
              <w:rPr>
                <w:rFonts w:asciiTheme="minorHAnsi" w:hAnsiTheme="minorHAnsi"/>
                <w:b/>
                <w:sz w:val="22"/>
                <w:szCs w:val="22"/>
              </w:rPr>
              <w:t>/</w:t>
            </w:r>
            <w:r w:rsidR="00DE32D5" w:rsidRPr="00A83AFF">
              <w:rPr>
                <w:rFonts w:asciiTheme="minorHAnsi" w:hAnsiTheme="minorHAnsi"/>
                <w:b/>
                <w:sz w:val="22"/>
                <w:szCs w:val="22"/>
              </w:rPr>
              <w:t>201</w:t>
            </w:r>
            <w:r w:rsidR="001520DD">
              <w:rPr>
                <w:rFonts w:asciiTheme="minorHAnsi" w:hAnsiTheme="minorHAnsi"/>
                <w:b/>
                <w:sz w:val="22"/>
                <w:szCs w:val="22"/>
              </w:rPr>
              <w:t>9</w:t>
            </w:r>
            <w:r w:rsidR="00DE32D5" w:rsidRPr="00A83AFF">
              <w:rPr>
                <w:rFonts w:asciiTheme="minorHAnsi" w:hAnsiTheme="minorHAnsi"/>
                <w:b/>
                <w:sz w:val="22"/>
                <w:szCs w:val="22"/>
              </w:rPr>
              <w:t xml:space="preserve"> </w:t>
            </w:r>
            <w:r w:rsidR="001520DD">
              <w:rPr>
                <w:rFonts w:asciiTheme="minorHAnsi" w:hAnsiTheme="minorHAnsi"/>
                <w:b/>
                <w:sz w:val="22"/>
                <w:szCs w:val="22"/>
              </w:rPr>
              <w:t>–</w:t>
            </w:r>
            <w:r w:rsidR="00DE32D5" w:rsidRPr="00A83AFF">
              <w:rPr>
                <w:rFonts w:asciiTheme="minorHAnsi" w:hAnsiTheme="minorHAnsi"/>
                <w:b/>
                <w:sz w:val="22"/>
                <w:szCs w:val="22"/>
              </w:rPr>
              <w:t xml:space="preserve"> </w:t>
            </w:r>
            <w:r w:rsidR="0052489E" w:rsidRPr="0052489E">
              <w:rPr>
                <w:rFonts w:asciiTheme="minorHAnsi" w:hAnsiTheme="minorHAnsi"/>
                <w:b/>
                <w:bCs/>
                <w:iCs/>
                <w:sz w:val="22"/>
                <w:szCs w:val="22"/>
              </w:rPr>
              <w:t>Procedura telematica negoziata per l'affidamento del servizio di gestione delle sanzioni amministrative accertate dal Comando di Polizia Locale del Comune di Ascoli Piceno</w:t>
            </w:r>
            <w:r w:rsidR="0052489E">
              <w:rPr>
                <w:rFonts w:asciiTheme="minorHAnsi" w:hAnsiTheme="minorHAnsi"/>
                <w:b/>
                <w:bCs/>
                <w:iCs/>
                <w:sz w:val="22"/>
                <w:szCs w:val="22"/>
              </w:rPr>
              <w:t>.</w:t>
            </w: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EA48E7"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A24114">
        <w:rPr>
          <w:rFonts w:asciiTheme="minorHAnsi" w:hAnsiTheme="minorHAnsi"/>
          <w:sz w:val="20"/>
          <w:szCs w:val="24"/>
        </w:rPr>
      </w:r>
      <w:r w:rsidR="00A24114">
        <w:rPr>
          <w:rFonts w:asciiTheme="minorHAnsi" w:hAnsiTheme="minorHAnsi"/>
          <w:sz w:val="20"/>
          <w:szCs w:val="24"/>
        </w:rPr>
        <w:fldChar w:fldCharType="separate"/>
      </w:r>
      <w:r w:rsidR="00EA48E7" w:rsidRPr="00A83AFF">
        <w:rPr>
          <w:rFonts w:asciiTheme="minorHAnsi" w:hAnsiTheme="minorHAnsi"/>
          <w:sz w:val="20"/>
          <w:szCs w:val="24"/>
        </w:rPr>
        <w:fldChar w:fldCharType="end"/>
      </w:r>
      <w:bookmarkEnd w:id="5"/>
      <w:bookmarkEnd w:id="6"/>
      <w:bookmarkEnd w:id="7"/>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5D7604" w:rsidRPr="009414BC" w:rsidRDefault="005D7604" w:rsidP="00F3609F">
      <w:pPr>
        <w:pStyle w:val="Corpodeltesto1"/>
        <w:tabs>
          <w:tab w:val="left" w:pos="240"/>
        </w:tabs>
        <w:spacing w:line="240" w:lineRule="auto"/>
        <w:ind w:right="96"/>
        <w:jc w:val="both"/>
        <w:rPr>
          <w:rFonts w:asciiTheme="minorHAnsi" w:hAnsiTheme="minorHAnsi"/>
          <w:color w:val="auto"/>
          <w:sz w:val="22"/>
          <w:szCs w:val="24"/>
        </w:rPr>
      </w:pPr>
    </w:p>
    <w:p w:rsidR="005D7604" w:rsidRPr="009414BC" w:rsidRDefault="005D7604" w:rsidP="009414BC">
      <w:pPr>
        <w:pStyle w:val="Corpodeltesto1"/>
        <w:tabs>
          <w:tab w:val="left" w:pos="240"/>
        </w:tabs>
        <w:spacing w:before="60" w:after="60" w:line="276" w:lineRule="auto"/>
        <w:ind w:right="96"/>
        <w:jc w:val="both"/>
        <w:rPr>
          <w:rFonts w:asciiTheme="minorHAnsi" w:hAnsiTheme="minorHAnsi"/>
          <w:color w:val="auto"/>
          <w:sz w:val="22"/>
          <w:szCs w:val="24"/>
        </w:rPr>
      </w:pPr>
    </w:p>
    <w:p w:rsidR="00C173A0" w:rsidRPr="009414BC" w:rsidRDefault="00C173A0" w:rsidP="009414BC">
      <w:pPr>
        <w:pStyle w:val="Corpodeltesto1"/>
        <w:numPr>
          <w:ilvl w:val="0"/>
          <w:numId w:val="11"/>
        </w:numPr>
        <w:spacing w:before="60" w:after="60" w:line="276" w:lineRule="auto"/>
        <w:ind w:right="96"/>
        <w:jc w:val="both"/>
        <w:rPr>
          <w:rFonts w:asciiTheme="minorHAnsi" w:hAnsiTheme="minorHAnsi"/>
          <w:b/>
          <w:color w:val="auto"/>
          <w:sz w:val="22"/>
          <w:szCs w:val="24"/>
        </w:rPr>
      </w:pPr>
      <w:r w:rsidRPr="00A83AFF">
        <w:rPr>
          <w:rFonts w:asciiTheme="minorHAnsi" w:hAnsiTheme="minorHAnsi"/>
          <w:color w:val="auto"/>
          <w:sz w:val="22"/>
          <w:szCs w:val="24"/>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w:t>
      </w:r>
      <w:r w:rsidRPr="00A83AFF">
        <w:rPr>
          <w:rFonts w:asciiTheme="minorHAnsi" w:hAnsiTheme="minorHAnsi"/>
          <w:color w:val="auto"/>
          <w:sz w:val="22"/>
          <w:szCs w:val="24"/>
        </w:rPr>
        <w:lastRenderedPageBreak/>
        <w:t>consapevole, altresì, che qualora emerga la non veridicità del contenuto della presente dichiarazione questa impresa decadrà dai benefici e dalle autorizzazioni per le quali la stessa è stata rilasciata;</w:t>
      </w:r>
    </w:p>
    <w:p w:rsidR="009414BC" w:rsidRPr="009414BC" w:rsidRDefault="009414BC" w:rsidP="009414BC">
      <w:pPr>
        <w:pStyle w:val="Corpodeltesto1"/>
        <w:numPr>
          <w:ilvl w:val="0"/>
          <w:numId w:val="11"/>
        </w:numPr>
        <w:spacing w:before="60" w:after="60" w:line="276" w:lineRule="auto"/>
        <w:ind w:right="96"/>
        <w:jc w:val="both"/>
        <w:rPr>
          <w:rFonts w:asciiTheme="minorHAnsi" w:hAnsiTheme="minorHAnsi"/>
          <w:color w:val="auto"/>
          <w:sz w:val="22"/>
          <w:szCs w:val="24"/>
        </w:rPr>
      </w:pPr>
      <w:r>
        <w:rPr>
          <w:rFonts w:asciiTheme="minorHAnsi" w:hAnsiTheme="minorHAnsi"/>
          <w:color w:val="auto"/>
          <w:sz w:val="22"/>
          <w:szCs w:val="24"/>
        </w:rPr>
        <w:t>d</w:t>
      </w:r>
      <w:r w:rsidRPr="009414BC">
        <w:rPr>
          <w:rFonts w:asciiTheme="minorHAnsi" w:hAnsiTheme="minorHAnsi"/>
          <w:color w:val="auto"/>
          <w:sz w:val="22"/>
          <w:szCs w:val="24"/>
        </w:rPr>
        <w:t xml:space="preserve">ichiarando di accettare che tutte le comunicazioni inerenti la presente procedura di gara (comprese le comunicazioni di esclusione e quelle di cui all’art. 76 del d.lgs. n.50/2016) siano effettuate tramite il Portale degli Acquisti della Pubblica Amministrazione disponibile all’indirizzo www.acquistinretepa.it, ove saranno reperibili nell’area privata del Portale ovvero, attraverso un altro servizio elettronico di recapito certificato come indicato nel disciplinare di gara; (NB: nel caso di </w:t>
      </w:r>
      <w:r>
        <w:rPr>
          <w:rFonts w:asciiTheme="minorHAnsi" w:hAnsiTheme="minorHAnsi"/>
          <w:color w:val="auto"/>
          <w:sz w:val="22"/>
          <w:szCs w:val="24"/>
        </w:rPr>
        <w:t>R</w:t>
      </w:r>
      <w:r w:rsidRPr="009414BC">
        <w:rPr>
          <w:rFonts w:asciiTheme="minorHAnsi" w:hAnsiTheme="minorHAnsi"/>
          <w:color w:val="auto"/>
          <w:sz w:val="22"/>
          <w:szCs w:val="24"/>
        </w:rPr>
        <w:t>TI/Consorzi/GEIE, le comunicazioni saranno effettuate - con le modalità sopra indicate – alla Capogruppo Capogruppo/Società associata di GEIE/ retista);</w:t>
      </w:r>
    </w:p>
    <w:p w:rsidR="009414BC" w:rsidRPr="009414BC" w:rsidRDefault="009414BC" w:rsidP="009414BC">
      <w:pPr>
        <w:pStyle w:val="Corpodeltesto1"/>
        <w:numPr>
          <w:ilvl w:val="0"/>
          <w:numId w:val="11"/>
        </w:numPr>
        <w:spacing w:before="60" w:after="60" w:line="276" w:lineRule="auto"/>
        <w:ind w:right="96"/>
        <w:jc w:val="both"/>
        <w:rPr>
          <w:rFonts w:asciiTheme="minorHAnsi" w:hAnsiTheme="minorHAnsi"/>
          <w:color w:val="auto"/>
          <w:sz w:val="22"/>
          <w:szCs w:val="24"/>
        </w:rPr>
      </w:pPr>
      <w:r w:rsidRPr="009414BC">
        <w:rPr>
          <w:rFonts w:asciiTheme="minorHAnsi" w:hAnsiTheme="minorHAnsi"/>
          <w:color w:val="auto"/>
          <w:sz w:val="22"/>
          <w:szCs w:val="24"/>
        </w:rPr>
        <w:t>dichiarando di accettare che tutte le predette comunic</w:t>
      </w:r>
      <w:r>
        <w:rPr>
          <w:rFonts w:asciiTheme="minorHAnsi" w:hAnsiTheme="minorHAnsi"/>
          <w:color w:val="auto"/>
          <w:sz w:val="22"/>
          <w:szCs w:val="24"/>
        </w:rPr>
        <w:t>azioni hanno valore di notifica.</w:t>
      </w:r>
    </w:p>
    <w:p w:rsidR="009414BC" w:rsidRPr="009414BC" w:rsidRDefault="009414BC" w:rsidP="009414BC">
      <w:pPr>
        <w:pStyle w:val="Corpodeltesto1"/>
        <w:tabs>
          <w:tab w:val="left" w:pos="240"/>
        </w:tabs>
        <w:spacing w:line="240" w:lineRule="auto"/>
        <w:ind w:right="96"/>
        <w:jc w:val="both"/>
        <w:rPr>
          <w:rFonts w:asciiTheme="minorHAnsi" w:hAnsiTheme="minorHAnsi"/>
          <w:color w:val="auto"/>
          <w:sz w:val="22"/>
          <w:szCs w:val="24"/>
        </w:rPr>
      </w:pPr>
    </w:p>
    <w:p w:rsidR="004010C2" w:rsidRPr="00C32D3B" w:rsidRDefault="00C173A0" w:rsidP="00C32D3B">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t>IN QUALITÀ DI</w:t>
      </w:r>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
        <w:gridCol w:w="9322"/>
      </w:tblGrid>
      <w:tr w:rsidR="00C32D3B" w:rsidRPr="00C32D3B" w:rsidTr="00C32D3B">
        <w:trPr>
          <w:cantSplit/>
          <w:trHeight w:val="567"/>
        </w:trPr>
        <w:tc>
          <w:tcPr>
            <w:tcW w:w="534" w:type="dxa"/>
            <w:vAlign w:val="center"/>
          </w:tcPr>
          <w:p w:rsidR="00C32D3B" w:rsidRPr="00C32D3B" w:rsidRDefault="00EA48E7"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A24114">
              <w:rPr>
                <w:rFonts w:asciiTheme="minorHAnsi" w:hAnsiTheme="minorHAnsi"/>
                <w:b/>
                <w:sz w:val="22"/>
                <w:szCs w:val="22"/>
              </w:rPr>
            </w:r>
            <w:r w:rsidR="00A24114">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8D7111" w:rsidP="00C32D3B">
            <w:pPr>
              <w:pStyle w:val="Corpodeltesto2"/>
              <w:spacing w:line="240" w:lineRule="auto"/>
              <w:jc w:val="both"/>
              <w:rPr>
                <w:rFonts w:asciiTheme="minorHAnsi" w:hAnsiTheme="minorHAnsi"/>
                <w:szCs w:val="22"/>
              </w:rPr>
            </w:pPr>
            <w:r w:rsidRPr="008D7111">
              <w:rPr>
                <w:rFonts w:asciiTheme="minorHAnsi" w:hAnsiTheme="minorHAnsi"/>
                <w:b/>
                <w:sz w:val="22"/>
                <w:szCs w:val="22"/>
              </w:rPr>
              <w:t xml:space="preserve">Operatore economico singolo </w:t>
            </w:r>
            <w:r w:rsidRPr="008D7111">
              <w:rPr>
                <w:rFonts w:asciiTheme="minorHAnsi" w:hAnsiTheme="minorHAnsi"/>
                <w:sz w:val="22"/>
                <w:szCs w:val="22"/>
              </w:rPr>
              <w:t>ai sensi dell’art. 45, comma 2, lett. a) del Codice (imprenditore individuale, anche artigiano, società commerciale, Associazione, Società o Associazione sportiva dilettantistica, Ente di promozione sportiva, Discipline Sportive Associate e Federazioni Sportive Nazionali, etc).</w:t>
            </w:r>
          </w:p>
        </w:tc>
      </w:tr>
      <w:tr w:rsidR="00C32D3B" w:rsidRPr="00C32D3B" w:rsidTr="00C32D3B">
        <w:trPr>
          <w:cantSplit/>
          <w:trHeight w:val="567"/>
        </w:trPr>
        <w:tc>
          <w:tcPr>
            <w:tcW w:w="534" w:type="dxa"/>
            <w:vAlign w:val="center"/>
          </w:tcPr>
          <w:p w:rsidR="00C32D3B" w:rsidRPr="00C32D3B" w:rsidRDefault="00EA48E7"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A24114">
              <w:rPr>
                <w:rFonts w:asciiTheme="minorHAnsi" w:hAnsiTheme="minorHAnsi"/>
                <w:b/>
                <w:sz w:val="22"/>
                <w:szCs w:val="22"/>
              </w:rPr>
            </w:r>
            <w:r w:rsidR="00A24114">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C32D3B" w:rsidTr="00C32D3B">
        <w:trPr>
          <w:cantSplit/>
          <w:trHeight w:val="567"/>
        </w:trPr>
        <w:tc>
          <w:tcPr>
            <w:tcW w:w="534" w:type="dxa"/>
            <w:vAlign w:val="center"/>
          </w:tcPr>
          <w:p w:rsidR="00C32D3B" w:rsidRPr="00C32D3B" w:rsidRDefault="00EA48E7"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A24114">
              <w:rPr>
                <w:rFonts w:asciiTheme="minorHAnsi" w:hAnsiTheme="minorHAnsi"/>
                <w:b/>
                <w:sz w:val="22"/>
                <w:szCs w:val="22"/>
              </w:rPr>
            </w:r>
            <w:r w:rsidR="00A24114">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C32D3B" w:rsidTr="00C32D3B">
        <w:trPr>
          <w:cantSplit/>
          <w:trHeight w:val="567"/>
        </w:trPr>
        <w:tc>
          <w:tcPr>
            <w:tcW w:w="534" w:type="dxa"/>
            <w:vAlign w:val="center"/>
          </w:tcPr>
          <w:p w:rsidR="00C32D3B" w:rsidRPr="00C32D3B" w:rsidRDefault="00EA48E7"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A24114">
              <w:rPr>
                <w:rFonts w:asciiTheme="minorHAnsi" w:hAnsiTheme="minorHAnsi"/>
                <w:b/>
                <w:sz w:val="22"/>
                <w:szCs w:val="22"/>
              </w:rPr>
            </w:r>
            <w:r w:rsidR="00A24114">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ind w:right="119"/>
              <w:jc w:val="both"/>
              <w:rPr>
                <w:rFonts w:asciiTheme="minorHAnsi" w:hAnsiTheme="minorHAnsi"/>
                <w:szCs w:val="22"/>
              </w:rPr>
            </w:pPr>
            <w:r w:rsidRPr="00C32D3B">
              <w:rPr>
                <w:rFonts w:asciiTheme="minorHAnsi" w:hAnsiTheme="minorHAnsi"/>
                <w:b/>
                <w:sz w:val="22"/>
                <w:szCs w:val="22"/>
              </w:rPr>
              <w:t>Consorziata</w:t>
            </w:r>
            <w:r w:rsidRPr="00C32D3B">
              <w:rPr>
                <w:rFonts w:asciiTheme="minorHAnsi" w:hAnsiTheme="minorHAnsi"/>
                <w:sz w:val="22"/>
                <w:szCs w:val="22"/>
              </w:rPr>
              <w:t xml:space="preserve"> per la quale il consorzio concorre / esecutrice nell’ipotesi di partecipazione di cui all’art. 45, comma 2, lett. b) o lett. c) del D.Lgs. n. 50/2016.</w:t>
            </w:r>
          </w:p>
        </w:tc>
      </w:tr>
      <w:tr w:rsidR="00C32D3B" w:rsidRPr="00C32D3B" w:rsidTr="00C32D3B">
        <w:trPr>
          <w:cantSplit/>
          <w:trHeight w:val="567"/>
        </w:trPr>
        <w:tc>
          <w:tcPr>
            <w:tcW w:w="534" w:type="dxa"/>
            <w:vAlign w:val="center"/>
          </w:tcPr>
          <w:p w:rsidR="00C32D3B" w:rsidRPr="00C32D3B" w:rsidRDefault="00EA48E7"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A24114">
              <w:rPr>
                <w:rFonts w:asciiTheme="minorHAnsi" w:hAnsiTheme="minorHAnsi"/>
                <w:b/>
                <w:sz w:val="22"/>
                <w:szCs w:val="22"/>
              </w:rPr>
            </w:r>
            <w:r w:rsidR="00A24114">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Mandatario</w:t>
            </w:r>
            <w:r w:rsidRPr="00C32D3B">
              <w:rPr>
                <w:rFonts w:asciiTheme="minorHAnsi" w:hAnsiTheme="minorHAnsi"/>
                <w:sz w:val="22"/>
                <w:szCs w:val="22"/>
                <w:lang w:val="it-IT"/>
              </w:rPr>
              <w:t xml:space="preserve"> di un RTI (art. 45, co. 2, lett. d), del D.Lgs. 50/2016) – come di seguito specificato. </w:t>
            </w:r>
          </w:p>
          <w:p w:rsidR="00C32D3B" w:rsidRPr="00C32D3B" w:rsidRDefault="00EA48E7"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A24114">
              <w:rPr>
                <w:rFonts w:asciiTheme="minorHAnsi" w:hAnsiTheme="minorHAnsi"/>
                <w:b/>
                <w:sz w:val="22"/>
                <w:szCs w:val="22"/>
              </w:rPr>
            </w:r>
            <w:r w:rsidR="00A24114">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A24114">
              <w:rPr>
                <w:rFonts w:asciiTheme="minorHAnsi" w:hAnsiTheme="minorHAnsi"/>
                <w:b/>
                <w:sz w:val="22"/>
                <w:szCs w:val="22"/>
              </w:rPr>
            </w:r>
            <w:r w:rsidR="00A24114">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tc>
      </w:tr>
      <w:tr w:rsidR="00C32D3B" w:rsidRPr="00C32D3B" w:rsidTr="00C32D3B">
        <w:trPr>
          <w:cantSplit/>
          <w:trHeight w:val="567"/>
        </w:trPr>
        <w:tc>
          <w:tcPr>
            <w:tcW w:w="534" w:type="dxa"/>
            <w:vAlign w:val="center"/>
          </w:tcPr>
          <w:p w:rsidR="00C32D3B" w:rsidRPr="00C32D3B" w:rsidRDefault="00EA48E7"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A24114">
              <w:rPr>
                <w:rFonts w:asciiTheme="minorHAnsi" w:hAnsiTheme="minorHAnsi"/>
                <w:b/>
                <w:sz w:val="22"/>
                <w:szCs w:val="22"/>
              </w:rPr>
            </w:r>
            <w:r w:rsidR="00A24114">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rPr>
                <w:rFonts w:asciiTheme="minorHAnsi" w:hAnsiTheme="minorHAnsi"/>
                <w:b/>
                <w:sz w:val="22"/>
                <w:szCs w:val="22"/>
                <w:lang w:val="it-IT"/>
              </w:rPr>
            </w:pPr>
            <w:r w:rsidRPr="00C32D3B">
              <w:rPr>
                <w:rFonts w:asciiTheme="minorHAnsi" w:hAnsiTheme="minorHAnsi"/>
                <w:b/>
                <w:sz w:val="22"/>
                <w:szCs w:val="22"/>
                <w:lang w:val="it-IT"/>
              </w:rPr>
              <w:t xml:space="preserve">Mandante </w:t>
            </w:r>
            <w:r w:rsidRPr="00C32D3B">
              <w:rPr>
                <w:rFonts w:asciiTheme="minorHAnsi" w:hAnsiTheme="minorHAnsi"/>
                <w:sz w:val="22"/>
                <w:szCs w:val="22"/>
                <w:lang w:val="it-IT"/>
              </w:rPr>
              <w:t>di un RTI (art. 45, co. 2, lett. d), del D.Lgs. 50/2016) –  come di seguito specificato.</w:t>
            </w:r>
          </w:p>
        </w:tc>
      </w:tr>
      <w:tr w:rsidR="00C32D3B" w:rsidRPr="00C32D3B" w:rsidTr="00C32D3B">
        <w:trPr>
          <w:cantSplit/>
          <w:trHeight w:val="567"/>
        </w:trPr>
        <w:tc>
          <w:tcPr>
            <w:tcW w:w="534" w:type="dxa"/>
            <w:vAlign w:val="center"/>
          </w:tcPr>
          <w:p w:rsidR="00C32D3B" w:rsidRPr="00C32D3B" w:rsidRDefault="00EA48E7"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A24114">
              <w:rPr>
                <w:rFonts w:asciiTheme="minorHAnsi" w:hAnsiTheme="minorHAnsi"/>
                <w:b/>
                <w:sz w:val="22"/>
                <w:szCs w:val="22"/>
              </w:rPr>
            </w:r>
            <w:r w:rsidR="00A24114">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Capogruppo</w:t>
            </w:r>
            <w:r w:rsidRPr="00C32D3B">
              <w:rPr>
                <w:rFonts w:asciiTheme="minorHAnsi" w:hAnsiTheme="minorHAnsi"/>
                <w:sz w:val="22"/>
                <w:szCs w:val="22"/>
                <w:lang w:val="it-IT"/>
              </w:rPr>
              <w:t xml:space="preserve"> di un consorzio ordinario (art. 45, co. 2, lett. e), del D.Lgs. 50/2016) – come di seguito specificato.</w:t>
            </w:r>
          </w:p>
          <w:p w:rsidR="00C32D3B" w:rsidRPr="00C32D3B" w:rsidRDefault="00EA48E7"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A24114">
              <w:rPr>
                <w:rFonts w:asciiTheme="minorHAnsi" w:hAnsiTheme="minorHAnsi"/>
                <w:b/>
                <w:sz w:val="22"/>
                <w:szCs w:val="22"/>
              </w:rPr>
            </w:r>
            <w:r w:rsidR="00A24114">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A24114">
              <w:rPr>
                <w:rFonts w:asciiTheme="minorHAnsi" w:hAnsiTheme="minorHAnsi"/>
                <w:b/>
                <w:sz w:val="22"/>
                <w:szCs w:val="22"/>
              </w:rPr>
            </w:r>
            <w:r w:rsidR="00A24114">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tc>
      </w:tr>
      <w:tr w:rsidR="00C32D3B" w:rsidRPr="00C32D3B" w:rsidTr="00C32D3B">
        <w:trPr>
          <w:cantSplit/>
          <w:trHeight w:val="539"/>
        </w:trPr>
        <w:tc>
          <w:tcPr>
            <w:tcW w:w="534" w:type="dxa"/>
            <w:vAlign w:val="center"/>
          </w:tcPr>
          <w:p w:rsidR="00C32D3B" w:rsidRPr="00C32D3B" w:rsidRDefault="00EA48E7"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A24114">
              <w:rPr>
                <w:rFonts w:asciiTheme="minorHAnsi" w:hAnsiTheme="minorHAnsi"/>
                <w:b/>
                <w:sz w:val="22"/>
                <w:szCs w:val="22"/>
              </w:rPr>
            </w:r>
            <w:r w:rsidR="00A24114">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 xml:space="preserve">Consorziata </w:t>
            </w:r>
            <w:r w:rsidRPr="00C32D3B">
              <w:rPr>
                <w:rFonts w:asciiTheme="minorHAnsi" w:hAnsiTheme="minorHAnsi"/>
                <w:sz w:val="22"/>
                <w:szCs w:val="22"/>
                <w:lang w:val="it-IT"/>
              </w:rPr>
              <w:t>di un consorzio ordinario (art. 45, co. 2, lett. e) del D.Lgs. 50/2016)</w:t>
            </w:r>
          </w:p>
        </w:tc>
      </w:tr>
      <w:tr w:rsidR="00C32D3B" w:rsidRPr="002E5939" w:rsidTr="00C32D3B">
        <w:trPr>
          <w:cantSplit/>
          <w:trHeight w:val="567"/>
        </w:trPr>
        <w:tc>
          <w:tcPr>
            <w:tcW w:w="534" w:type="dxa"/>
            <w:vAlign w:val="center"/>
          </w:tcPr>
          <w:p w:rsidR="00C32D3B" w:rsidRPr="00C32D3B" w:rsidRDefault="00EA48E7"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A24114">
              <w:rPr>
                <w:rFonts w:asciiTheme="minorHAnsi" w:hAnsiTheme="minorHAnsi"/>
                <w:b/>
                <w:sz w:val="22"/>
                <w:szCs w:val="22"/>
              </w:rPr>
            </w:r>
            <w:r w:rsidR="00A24114">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lang w:val="en-US"/>
              </w:rPr>
            </w:pPr>
            <w:r w:rsidRPr="00C32D3B">
              <w:rPr>
                <w:rFonts w:asciiTheme="minorHAnsi" w:hAnsiTheme="minorHAnsi"/>
                <w:b/>
                <w:sz w:val="22"/>
                <w:szCs w:val="22"/>
                <w:lang w:val="en-US"/>
              </w:rPr>
              <w:t xml:space="preserve">GEIE </w:t>
            </w:r>
            <w:r w:rsidRPr="00C32D3B">
              <w:rPr>
                <w:rFonts w:asciiTheme="minorHAnsi" w:hAnsiTheme="minorHAnsi"/>
                <w:sz w:val="22"/>
                <w:szCs w:val="22"/>
                <w:lang w:val="en-US"/>
              </w:rPr>
              <w:t xml:space="preserve">(art. 45, co. 2, lett. g) </w:t>
            </w:r>
            <w:r w:rsidRPr="00C32D3B">
              <w:rPr>
                <w:rStyle w:val="Rimandonotaapidipagina"/>
                <w:rFonts w:asciiTheme="minorHAnsi" w:hAnsiTheme="minorHAnsi"/>
                <w:b/>
                <w:sz w:val="22"/>
                <w:szCs w:val="22"/>
              </w:rPr>
              <w:footnoteReference w:id="2"/>
            </w:r>
          </w:p>
        </w:tc>
      </w:tr>
      <w:tr w:rsidR="00C32D3B" w:rsidRPr="00C32D3B" w:rsidTr="00C32D3B">
        <w:trPr>
          <w:cantSplit/>
          <w:trHeight w:val="567"/>
        </w:trPr>
        <w:tc>
          <w:tcPr>
            <w:tcW w:w="534" w:type="dxa"/>
            <w:vAlign w:val="center"/>
          </w:tcPr>
          <w:p w:rsidR="00C32D3B" w:rsidRPr="00C32D3B" w:rsidRDefault="00EA48E7" w:rsidP="00F75F0C">
            <w:pPr>
              <w:pStyle w:val="Corpodeltesto2"/>
              <w:spacing w:line="240" w:lineRule="auto"/>
              <w:rPr>
                <w:rFonts w:asciiTheme="minorHAnsi" w:hAnsiTheme="minorHAnsi"/>
                <w:szCs w:val="22"/>
              </w:rPr>
            </w:pPr>
            <w:r w:rsidRPr="00C32D3B">
              <w:rPr>
                <w:rFonts w:asciiTheme="minorHAnsi" w:hAnsiTheme="minorHAnsi"/>
                <w:b/>
                <w:sz w:val="22"/>
                <w:szCs w:val="22"/>
              </w:rPr>
              <w:lastRenderedPageBreak/>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A24114">
              <w:rPr>
                <w:rFonts w:asciiTheme="minorHAnsi" w:hAnsiTheme="minorHAnsi"/>
                <w:b/>
                <w:sz w:val="22"/>
                <w:szCs w:val="22"/>
              </w:rPr>
            </w:r>
            <w:r w:rsidR="00A24114">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 xml:space="preserve">Aggregazione di imprese di rete </w:t>
            </w:r>
            <w:r w:rsidRPr="00C32D3B">
              <w:rPr>
                <w:rFonts w:asciiTheme="minorHAnsi" w:hAnsiTheme="minorHAnsi"/>
                <w:sz w:val="22"/>
                <w:szCs w:val="22"/>
              </w:rPr>
              <w:t>(D.Lgs. 50/2016 art. 45 – comma 2 - lett. e) come di seguito specificato.</w:t>
            </w:r>
            <w:r w:rsidRPr="00C32D3B">
              <w:rPr>
                <w:rStyle w:val="Rimandonotaapidipagina"/>
                <w:rFonts w:asciiTheme="minorHAnsi" w:hAnsiTheme="minorHAnsi"/>
                <w:b/>
                <w:sz w:val="22"/>
                <w:szCs w:val="22"/>
              </w:rPr>
              <w:footnoteReference w:id="3"/>
            </w:r>
          </w:p>
          <w:p w:rsidR="00C32D3B" w:rsidRPr="00C32D3B" w:rsidRDefault="00EA48E7" w:rsidP="00C32D3B">
            <w:pPr>
              <w:pStyle w:val="Corpodeltesto2"/>
              <w:spacing w:line="240" w:lineRule="auto"/>
              <w:ind w:left="317" w:hanging="284"/>
              <w:jc w:val="both"/>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A24114">
              <w:rPr>
                <w:rFonts w:asciiTheme="minorHAnsi" w:hAnsiTheme="minorHAnsi"/>
                <w:b/>
                <w:sz w:val="22"/>
                <w:szCs w:val="22"/>
              </w:rPr>
            </w:r>
            <w:r w:rsidR="00A24114">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rPr>
              <w:t>dotata di un organo comune con potere di rappresentanza e di soggettività giuridica;</w:t>
            </w:r>
          </w:p>
          <w:p w:rsidR="00C32D3B" w:rsidRPr="00C32D3B" w:rsidRDefault="00EA48E7" w:rsidP="00C32D3B">
            <w:pPr>
              <w:pStyle w:val="Corpodeltesto2"/>
              <w:spacing w:line="240" w:lineRule="auto"/>
              <w:ind w:left="317" w:hanging="284"/>
              <w:jc w:val="both"/>
              <w:rPr>
                <w:rFonts w:asciiTheme="minorHAnsi" w:hAnsiTheme="minorHAnsi"/>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A24114">
              <w:rPr>
                <w:rFonts w:asciiTheme="minorHAnsi" w:hAnsiTheme="minorHAnsi"/>
                <w:sz w:val="22"/>
                <w:szCs w:val="22"/>
              </w:rPr>
            </w:r>
            <w:r w:rsidR="00A24114">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con potere di rappresentanza ma priva di soggettività giuridica; </w:t>
            </w:r>
          </w:p>
          <w:p w:rsidR="00C32D3B" w:rsidRPr="00C32D3B" w:rsidRDefault="00EA48E7" w:rsidP="00C32D3B">
            <w:pPr>
              <w:pStyle w:val="Corpodeltesto2"/>
              <w:spacing w:line="240" w:lineRule="auto"/>
              <w:ind w:left="317" w:hanging="284"/>
              <w:jc w:val="both"/>
              <w:rPr>
                <w:rFonts w:asciiTheme="minorHAnsi" w:hAnsiTheme="minorHAnsi"/>
                <w:b/>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A24114">
              <w:rPr>
                <w:rFonts w:asciiTheme="minorHAnsi" w:hAnsiTheme="minorHAnsi"/>
                <w:sz w:val="22"/>
                <w:szCs w:val="22"/>
              </w:rPr>
            </w:r>
            <w:r w:rsidR="00A24114">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tr w:rsidR="00C32D3B" w:rsidRPr="00C32D3B" w:rsidTr="00C32D3B">
        <w:trPr>
          <w:cantSplit/>
          <w:trHeight w:val="567"/>
        </w:trPr>
        <w:tc>
          <w:tcPr>
            <w:tcW w:w="534" w:type="dxa"/>
            <w:vAlign w:val="center"/>
          </w:tcPr>
          <w:p w:rsidR="00C32D3B" w:rsidRPr="00C32D3B" w:rsidRDefault="00EA48E7"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A24114">
              <w:rPr>
                <w:rFonts w:asciiTheme="minorHAnsi" w:hAnsiTheme="minorHAnsi"/>
                <w:b/>
                <w:sz w:val="22"/>
                <w:szCs w:val="22"/>
              </w:rPr>
            </w:r>
            <w:r w:rsidR="00A24114">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b/>
                <w:szCs w:val="22"/>
              </w:rPr>
            </w:pPr>
            <w:r w:rsidRPr="00C32D3B">
              <w:rPr>
                <w:rFonts w:asciiTheme="minorHAnsi" w:hAnsiTheme="minorHAnsi"/>
                <w:sz w:val="22"/>
                <w:szCs w:val="22"/>
              </w:rPr>
              <w:t>Operatore economico, ai sensi della Direttiva 2014/24UE.</w:t>
            </w:r>
          </w:p>
        </w:tc>
      </w:tr>
    </w:tbl>
    <w:p w:rsidR="001D6157" w:rsidRDefault="001D6157" w:rsidP="00C173A0">
      <w:pPr>
        <w:jc w:val="center"/>
        <w:rPr>
          <w:b/>
          <w:color w:val="auto"/>
          <w:szCs w:val="22"/>
        </w:rPr>
      </w:pPr>
    </w:p>
    <w:p w:rsidR="00EA07A2" w:rsidRDefault="00EA07A2" w:rsidP="00C173A0">
      <w:pPr>
        <w:jc w:val="center"/>
        <w:rPr>
          <w:b/>
          <w:color w:val="auto"/>
          <w:szCs w:val="22"/>
        </w:rPr>
      </w:pPr>
    </w:p>
    <w:p w:rsidR="00EA07A2" w:rsidRDefault="00EA07A2" w:rsidP="00C173A0">
      <w:pPr>
        <w:jc w:val="center"/>
        <w:rPr>
          <w:b/>
          <w:color w:val="auto"/>
          <w:szCs w:val="22"/>
        </w:rPr>
      </w:pPr>
    </w:p>
    <w:p w:rsidR="004E3679" w:rsidRDefault="004E3679" w:rsidP="00C173A0">
      <w:pPr>
        <w:jc w:val="center"/>
        <w:rPr>
          <w:rFonts w:ascii="Garamond" w:hAnsi="Garamond"/>
          <w:b/>
          <w:color w:val="auto"/>
          <w:szCs w:val="22"/>
        </w:rPr>
      </w:pPr>
    </w:p>
    <w:p w:rsidR="008C4284" w:rsidRDefault="008C4284" w:rsidP="00C173A0">
      <w:pPr>
        <w:jc w:val="center"/>
        <w:rPr>
          <w:rFonts w:ascii="Garamond" w:hAnsi="Garamond"/>
          <w:b/>
          <w:color w:val="auto"/>
          <w:szCs w:val="22"/>
        </w:rPr>
      </w:pPr>
    </w:p>
    <w:p w:rsidR="001D6157" w:rsidRDefault="001D6157" w:rsidP="00C173A0">
      <w:pPr>
        <w:jc w:val="center"/>
        <w:rPr>
          <w:rFonts w:ascii="Garamond" w:hAnsi="Garamond"/>
          <w:b/>
          <w:color w:val="auto"/>
          <w:szCs w:val="22"/>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83AFF" w:rsidTr="001D6157">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B94E8B" w:rsidP="003337E4">
            <w:pPr>
              <w:rPr>
                <w:rFonts w:asciiTheme="minorHAnsi" w:hAnsiTheme="minorHAnsi"/>
              </w:rPr>
            </w:pPr>
            <w:r>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1D6157" w:rsidRDefault="001D6157" w:rsidP="00C173A0">
      <w:pPr>
        <w:jc w:val="center"/>
        <w:rPr>
          <w:rFonts w:ascii="Garamond" w:hAnsi="Garamond"/>
          <w:b/>
          <w:color w:val="auto"/>
          <w:sz w:val="22"/>
          <w:szCs w:val="22"/>
        </w:rPr>
      </w:pPr>
    </w:p>
    <w:p w:rsidR="008C4284" w:rsidRDefault="008C4284" w:rsidP="00C173A0">
      <w:pPr>
        <w:jc w:val="center"/>
        <w:rPr>
          <w:rFonts w:ascii="Garamond" w:hAnsi="Garamond"/>
          <w:b/>
          <w:color w:val="auto"/>
          <w:sz w:val="22"/>
          <w:szCs w:val="22"/>
        </w:rPr>
      </w:pPr>
    </w:p>
    <w:p w:rsidR="001D6157" w:rsidRDefault="001D6157" w:rsidP="00C173A0">
      <w:pPr>
        <w:jc w:val="center"/>
        <w:rPr>
          <w:rFonts w:ascii="Garamond" w:hAnsi="Garamond"/>
          <w:b/>
          <w:color w:val="auto"/>
          <w:sz w:val="22"/>
          <w:szCs w:val="22"/>
        </w:rPr>
      </w:pPr>
    </w:p>
    <w:p w:rsidR="008C4284" w:rsidRDefault="008C4284" w:rsidP="00C173A0">
      <w:pPr>
        <w:jc w:val="center"/>
        <w:rPr>
          <w:rFonts w:ascii="Garamond" w:hAnsi="Garamond"/>
          <w:b/>
          <w:color w:val="auto"/>
          <w:sz w:val="22"/>
          <w:szCs w:val="22"/>
        </w:rPr>
      </w:pPr>
    </w:p>
    <w:p w:rsidR="00EA07A2" w:rsidRPr="00356454" w:rsidRDefault="00EA07A2" w:rsidP="00C173A0">
      <w:pPr>
        <w:jc w:val="center"/>
        <w:rPr>
          <w:rFonts w:ascii="Garamond" w:hAnsi="Garamond"/>
          <w:b/>
          <w:color w:val="auto"/>
          <w:sz w:val="22"/>
          <w:szCs w:val="22"/>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7012CF">
        <w:rPr>
          <w:rFonts w:asciiTheme="minorHAnsi" w:hAnsiTheme="minorHAnsi"/>
          <w:b/>
          <w:color w:val="auto"/>
          <w:sz w:val="22"/>
        </w:rPr>
        <w:t>DICHIARA</w:t>
      </w:r>
      <w:r w:rsidRPr="007012CF">
        <w:rPr>
          <w:rFonts w:asciiTheme="minorHAnsi" w:hAnsiTheme="minorHAnsi"/>
          <w:color w:val="auto"/>
          <w:sz w:val="22"/>
        </w:rPr>
        <w:t xml:space="preserve"> </w:t>
      </w:r>
      <w:r w:rsidRPr="007012CF">
        <w:rPr>
          <w:rFonts w:asciiTheme="minorHAnsi" w:hAnsiTheme="minorHAnsi"/>
          <w:b/>
          <w:color w:val="auto"/>
          <w:sz w:val="22"/>
        </w:rPr>
        <w:t>ai sensi degli artt.  46 e 47 D.P.R.. 28.12.2000 n°445:</w:t>
      </w:r>
    </w:p>
    <w:p w:rsidR="00C173A0" w:rsidRDefault="00C173A0" w:rsidP="00C173A0">
      <w:pPr>
        <w:pStyle w:val="Corpodeltesto21"/>
        <w:spacing w:line="240" w:lineRule="auto"/>
        <w:rPr>
          <w:rFonts w:asciiTheme="minorHAnsi" w:hAnsiTheme="minorHAnsi" w:cstheme="minorHAnsi"/>
          <w:color w:val="auto"/>
          <w:sz w:val="22"/>
        </w:rPr>
      </w:pPr>
    </w:p>
    <w:p w:rsidR="00EA07A2" w:rsidRDefault="00EA07A2" w:rsidP="00C173A0">
      <w:pPr>
        <w:pStyle w:val="Corpodeltesto21"/>
        <w:spacing w:line="240" w:lineRule="auto"/>
        <w:rPr>
          <w:rFonts w:asciiTheme="minorHAnsi" w:hAnsiTheme="minorHAnsi" w:cstheme="minorHAnsi"/>
          <w:color w:val="auto"/>
          <w:sz w:val="22"/>
        </w:rPr>
      </w:pPr>
    </w:p>
    <w:p w:rsidR="008C4284" w:rsidRDefault="008C4284" w:rsidP="00C173A0">
      <w:pPr>
        <w:pStyle w:val="Corpodeltesto21"/>
        <w:spacing w:line="240" w:lineRule="auto"/>
        <w:rPr>
          <w:rFonts w:asciiTheme="minorHAnsi" w:hAnsiTheme="minorHAnsi" w:cstheme="minorHAnsi"/>
          <w:color w:val="auto"/>
          <w:sz w:val="22"/>
        </w:rPr>
      </w:pPr>
    </w:p>
    <w:p w:rsidR="00EA07A2" w:rsidRPr="00E53461" w:rsidRDefault="00EA07A2" w:rsidP="00C173A0">
      <w:pPr>
        <w:pStyle w:val="Corpodeltesto21"/>
        <w:spacing w:line="240" w:lineRule="auto"/>
        <w:rPr>
          <w:rFonts w:asciiTheme="minorHAnsi" w:hAnsiTheme="minorHAnsi" w:cstheme="minorHAnsi"/>
          <w:color w:val="auto"/>
          <w:sz w:val="22"/>
        </w:rPr>
      </w:pPr>
    </w:p>
    <w:p w:rsidR="00C173A0" w:rsidRPr="00E53461" w:rsidRDefault="00C173A0" w:rsidP="00C173A0">
      <w:pPr>
        <w:jc w:val="center"/>
        <w:rPr>
          <w:rFonts w:asciiTheme="minorHAnsi" w:hAnsiTheme="minorHAnsi"/>
          <w:i/>
          <w:color w:val="auto"/>
          <w:sz w:val="22"/>
          <w:szCs w:val="22"/>
        </w:rPr>
      </w:pPr>
      <w:r w:rsidRPr="00E53461">
        <w:rPr>
          <w:rFonts w:asciiTheme="minorHAnsi" w:hAnsiTheme="minorHAnsi"/>
          <w:b/>
          <w:color w:val="auto"/>
          <w:sz w:val="22"/>
          <w:szCs w:val="22"/>
        </w:rPr>
        <w:t>&gt;&gt;&gt;&gt;&gt; ----------------- PARTE PRIMA ----------------- &lt;&lt;&lt;&lt;</w:t>
      </w:r>
    </w:p>
    <w:p w:rsidR="00C173A0" w:rsidRPr="00E53461" w:rsidRDefault="00C173A0" w:rsidP="00C173A0">
      <w:pPr>
        <w:pStyle w:val="Titolo3"/>
        <w:spacing w:line="240" w:lineRule="auto"/>
        <w:rPr>
          <w:rFonts w:asciiTheme="minorHAnsi" w:hAnsiTheme="minorHAnsi"/>
          <w:b w:val="0"/>
          <w:i/>
          <w:color w:val="auto"/>
          <w:sz w:val="22"/>
          <w:szCs w:val="22"/>
        </w:rPr>
      </w:pPr>
      <w:r w:rsidRPr="00E53461">
        <w:rPr>
          <w:rFonts w:asciiTheme="minorHAnsi" w:hAnsiTheme="minorHAnsi"/>
          <w:b w:val="0"/>
          <w:i/>
          <w:color w:val="auto"/>
          <w:sz w:val="22"/>
          <w:szCs w:val="22"/>
        </w:rPr>
        <w:t>(obbligatoria per tutti gli operatori ad integrazione delle dichiarazioni del DGUE)</w:t>
      </w:r>
    </w:p>
    <w:p w:rsidR="009B439A" w:rsidRDefault="009B439A" w:rsidP="004E3679">
      <w:pPr>
        <w:pStyle w:val="Corpodeltesto21"/>
        <w:spacing w:line="240" w:lineRule="auto"/>
        <w:rPr>
          <w:rFonts w:asciiTheme="minorHAnsi" w:hAnsiTheme="minorHAnsi" w:cstheme="minorHAnsi"/>
          <w:color w:val="auto"/>
          <w:sz w:val="22"/>
        </w:rPr>
      </w:pPr>
    </w:p>
    <w:p w:rsidR="00EA07A2" w:rsidRDefault="00EA07A2" w:rsidP="004E3679">
      <w:pPr>
        <w:pStyle w:val="Corpodeltesto21"/>
        <w:spacing w:line="240" w:lineRule="auto"/>
        <w:rPr>
          <w:rFonts w:asciiTheme="minorHAnsi" w:hAnsiTheme="minorHAnsi" w:cstheme="minorHAnsi"/>
          <w:color w:val="auto"/>
          <w:sz w:val="22"/>
        </w:rPr>
      </w:pPr>
    </w:p>
    <w:p w:rsidR="008C4284" w:rsidRDefault="008C4284" w:rsidP="004E3679">
      <w:pPr>
        <w:pStyle w:val="Corpodeltesto21"/>
        <w:spacing w:line="240" w:lineRule="auto"/>
        <w:rPr>
          <w:rFonts w:asciiTheme="minorHAnsi" w:hAnsiTheme="minorHAnsi" w:cstheme="minorHAnsi"/>
          <w:color w:val="auto"/>
          <w:sz w:val="22"/>
        </w:rPr>
      </w:pPr>
    </w:p>
    <w:p w:rsidR="008C4284" w:rsidRPr="00E53461" w:rsidRDefault="008C4284" w:rsidP="004E3679">
      <w:pPr>
        <w:pStyle w:val="Corpodeltesto21"/>
        <w:spacing w:line="240" w:lineRule="auto"/>
        <w:rPr>
          <w:rFonts w:asciiTheme="minorHAnsi" w:hAnsiTheme="minorHAnsi" w:cstheme="minorHAnsi"/>
          <w:color w:val="auto"/>
          <w:sz w:val="22"/>
        </w:rPr>
      </w:pPr>
    </w:p>
    <w:p w:rsidR="00021D1D" w:rsidRPr="00A83AFF" w:rsidRDefault="00E42028" w:rsidP="00021D1D">
      <w:pPr>
        <w:pStyle w:val="Paragrafoelenco1"/>
        <w:numPr>
          <w:ilvl w:val="0"/>
          <w:numId w:val="2"/>
        </w:numPr>
        <w:spacing w:before="60" w:after="60" w:line="276" w:lineRule="auto"/>
        <w:ind w:left="341" w:hanging="284"/>
        <w:jc w:val="both"/>
        <w:rPr>
          <w:rFonts w:asciiTheme="minorHAnsi" w:hAnsiTheme="minorHAnsi"/>
          <w:color w:val="auto"/>
          <w:sz w:val="22"/>
        </w:rPr>
      </w:pPr>
      <w:r w:rsidRPr="00A83AFF">
        <w:rPr>
          <w:rFonts w:asciiTheme="minorHAnsi" w:hAnsiTheme="minorHAnsi"/>
          <w:b/>
          <w:bCs/>
          <w:i/>
          <w:color w:val="auto"/>
          <w:sz w:val="22"/>
          <w:szCs w:val="22"/>
        </w:rPr>
        <w:t xml:space="preserve">[Nel caso di domanda e di dichiarazioni sottoscritte digitalmente da procuratore dell’operatore economico] </w:t>
      </w:r>
      <w:r w:rsidR="00021D1D" w:rsidRPr="00A83AFF">
        <w:rPr>
          <w:rStyle w:val="Rimandonotaapidipagina"/>
          <w:rFonts w:asciiTheme="minorHAnsi" w:hAnsiTheme="minorHAnsi"/>
          <w:color w:val="auto"/>
          <w:sz w:val="22"/>
          <w:szCs w:val="24"/>
        </w:rPr>
        <w:footnoteReference w:id="4"/>
      </w:r>
    </w:p>
    <w:p w:rsidR="009B439A" w:rsidRDefault="009B439A" w:rsidP="00021D1D">
      <w:pPr>
        <w:pStyle w:val="Paragrafoelenco1"/>
        <w:ind w:left="340"/>
        <w:jc w:val="both"/>
        <w:rPr>
          <w:rFonts w:asciiTheme="minorHAnsi" w:hAnsiTheme="minorHAnsi"/>
          <w:color w:val="auto"/>
          <w:sz w:val="22"/>
          <w:szCs w:val="24"/>
        </w:rPr>
      </w:pPr>
      <w:r w:rsidRPr="00A83AFF">
        <w:rPr>
          <w:rFonts w:asciiTheme="minorHAnsi" w:hAnsiTheme="minorHAnsi"/>
          <w:color w:val="auto"/>
          <w:sz w:val="22"/>
          <w:szCs w:val="24"/>
        </w:rPr>
        <w:t>di avere i poteri per impegnare l'operatore economico rappresentato nell'ambito della procedura di gara in oggetto, come risultante dall'atto …………………. (inserire estremi della procura, Notaio, repertorio , raccolta) e dalla visura camerale;</w:t>
      </w:r>
    </w:p>
    <w:p w:rsidR="008C4284" w:rsidRDefault="008C4284" w:rsidP="008C4284">
      <w:pPr>
        <w:pStyle w:val="Paragrafoelenco1"/>
        <w:ind w:left="0"/>
        <w:jc w:val="both"/>
        <w:rPr>
          <w:rFonts w:asciiTheme="minorHAnsi" w:hAnsiTheme="minorHAnsi"/>
          <w:color w:val="auto"/>
          <w:sz w:val="22"/>
          <w:szCs w:val="24"/>
        </w:rPr>
      </w:pPr>
    </w:p>
    <w:p w:rsidR="008C4284" w:rsidRDefault="008C4284" w:rsidP="008C4284">
      <w:pPr>
        <w:pStyle w:val="Paragrafoelenco1"/>
        <w:ind w:left="0"/>
        <w:jc w:val="both"/>
        <w:rPr>
          <w:rFonts w:asciiTheme="minorHAnsi" w:hAnsiTheme="minorHAnsi"/>
          <w:color w:val="auto"/>
          <w:sz w:val="22"/>
        </w:rPr>
      </w:pPr>
    </w:p>
    <w:p w:rsidR="008C4284" w:rsidRDefault="008C4284" w:rsidP="008C4284">
      <w:pPr>
        <w:pStyle w:val="Paragrafoelenco1"/>
        <w:ind w:left="0"/>
        <w:jc w:val="both"/>
        <w:rPr>
          <w:rFonts w:asciiTheme="minorHAnsi" w:hAnsiTheme="minorHAnsi"/>
          <w:color w:val="auto"/>
          <w:sz w:val="22"/>
        </w:rPr>
      </w:pPr>
    </w:p>
    <w:p w:rsidR="008C4284" w:rsidRPr="00A83AFF" w:rsidRDefault="008C4284" w:rsidP="008C4284">
      <w:pPr>
        <w:pStyle w:val="Paragrafoelenco1"/>
        <w:ind w:left="0"/>
        <w:jc w:val="both"/>
        <w:rPr>
          <w:rFonts w:asciiTheme="minorHAnsi" w:hAnsiTheme="minorHAnsi"/>
          <w:color w:val="auto"/>
          <w:sz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i/>
          <w:color w:val="auto"/>
          <w:sz w:val="22"/>
          <w:szCs w:val="22"/>
          <w:u w:val="single"/>
        </w:rPr>
        <w:lastRenderedPageBreak/>
        <w:t>(art. 80, comma 5, lett. c-bis</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u w:val="single"/>
        </w:rPr>
        <w:t>)</w:t>
      </w:r>
      <w:r w:rsidRPr="009C207E">
        <w:rPr>
          <w:rFonts w:asciiTheme="minorHAnsi" w:hAnsiTheme="minorHAnsi" w:cstheme="minorHAnsi"/>
          <w:color w:val="auto"/>
          <w:sz w:val="22"/>
          <w:szCs w:val="22"/>
          <w:shd w:val="clear" w:color="auto" w:fill="F5FDFE"/>
        </w:rPr>
        <w:t xml:space="preserve"> </w:t>
      </w:r>
    </w:p>
    <w:p w:rsidR="008C4284" w:rsidRPr="009C207E" w:rsidRDefault="008C4284" w:rsidP="009C207E">
      <w:pPr>
        <w:pStyle w:val="Paragrafoelenco1"/>
        <w:tabs>
          <w:tab w:val="left" w:pos="284"/>
        </w:tabs>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9C207E" w:rsidTr="009568CB">
        <w:trPr>
          <w:cantSplit/>
          <w:trHeight w:val="397"/>
        </w:trPr>
        <w:tc>
          <w:tcPr>
            <w:tcW w:w="5340" w:type="dxa"/>
            <w:tcBorders>
              <w:bottom w:val="single" w:sz="4" w:space="0" w:color="auto"/>
            </w:tcBorders>
            <w:shd w:val="clear" w:color="auto" w:fill="F2F2F2" w:themeFill="background1" w:themeFillShade="F2"/>
            <w:vAlign w:val="center"/>
          </w:tcPr>
          <w:p w:rsidR="009C207E" w:rsidRPr="009C207E" w:rsidRDefault="009C207E" w:rsidP="00A25E7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r w:rsidR="00A25E79"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A25E79" w:rsidRPr="009C207E">
              <w:rPr>
                <w:rFonts w:asciiTheme="minorHAnsi" w:hAnsiTheme="minorHAnsi" w:cstheme="minorHAnsi"/>
                <w:b/>
                <w:color w:val="auto"/>
                <w:spacing w:val="-4"/>
                <w:sz w:val="22"/>
                <w:szCs w:val="22"/>
              </w:rPr>
              <w:t>?</w:t>
            </w:r>
            <w:r w:rsidR="00A25E79"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9C207E" w:rsidRPr="009C207E" w:rsidRDefault="00EA48E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9C207E" w:rsidRPr="009C207E" w:rsidRDefault="00EA48E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9568CB">
        <w:trPr>
          <w:cantSplit/>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9C207E" w:rsidRDefault="009C207E" w:rsidP="00063199">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9C207E" w:rsidRPr="009C207E" w:rsidRDefault="009C207E" w:rsidP="00063199">
            <w:pP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9C207E" w:rsidRDefault="00EA48E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9C207E" w:rsidRPr="009C207E" w:rsidRDefault="00EA48E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cantSplit/>
          <w:trHeight w:val="397"/>
        </w:trPr>
        <w:tc>
          <w:tcPr>
            <w:tcW w:w="5340" w:type="dxa"/>
            <w:tcBorders>
              <w:top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9C207E" w:rsidRDefault="009C207E" w:rsidP="00063199">
            <w:pPr>
              <w:spacing w:before="120" w:after="120"/>
              <w:rPr>
                <w:rFonts w:asciiTheme="minorHAnsi" w:hAnsiTheme="minorHAnsi" w:cstheme="minorHAnsi"/>
                <w:b/>
                <w:color w:val="auto"/>
                <w:sz w:val="22"/>
                <w:szCs w:val="22"/>
              </w:rPr>
            </w:pPr>
          </w:p>
        </w:tc>
      </w:tr>
    </w:tbl>
    <w:p w:rsidR="009C207E" w:rsidRPr="009C207E" w:rsidRDefault="009C207E" w:rsidP="009C207E">
      <w:pPr>
        <w:pStyle w:val="Paragrafoelenco1"/>
        <w:ind w:left="0"/>
        <w:jc w:val="both"/>
        <w:rPr>
          <w:rFonts w:asciiTheme="minorHAnsi" w:hAnsiTheme="minorHAnsi" w:cstheme="minorHAnsi"/>
          <w:color w:val="auto"/>
          <w:sz w:val="22"/>
          <w:szCs w:val="22"/>
        </w:rPr>
      </w:pPr>
    </w:p>
    <w:p w:rsidR="009C207E" w:rsidRPr="009C207E" w:rsidRDefault="009C207E" w:rsidP="009C207E">
      <w:pPr>
        <w:pStyle w:val="Paragrafoelenco1"/>
        <w:ind w:left="0"/>
        <w:jc w:val="both"/>
        <w:rPr>
          <w:rFonts w:asciiTheme="minorHAnsi" w:hAnsiTheme="minorHAnsi" w:cstheme="minorHAnsi"/>
          <w:color w:val="auto"/>
          <w:sz w:val="22"/>
          <w:szCs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9C207E">
      <w:pPr>
        <w:tabs>
          <w:tab w:val="left" w:pos="284"/>
        </w:tabs>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063199">
        <w:trPr>
          <w:trHeight w:val="397"/>
        </w:trPr>
        <w:tc>
          <w:tcPr>
            <w:tcW w:w="5244" w:type="dxa"/>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00A25E79" w:rsidRPr="00A25E79">
              <w:rPr>
                <w:rFonts w:asciiTheme="minorHAnsi" w:hAnsiTheme="minorHAnsi" w:cstheme="minorHAnsi"/>
                <w:b/>
                <w:color w:val="auto"/>
                <w:spacing w:val="-4"/>
                <w:szCs w:val="22"/>
              </w:rPr>
              <w:t>?</w:t>
            </w:r>
            <w:r w:rsidR="00A25E79">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9C207E" w:rsidRDefault="00EA48E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EA48E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063199">
            <w:pP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EA48E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EA48E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063199">
            <w:pPr>
              <w:spacing w:before="120" w:after="120"/>
              <w:rPr>
                <w:rFonts w:asciiTheme="minorHAnsi" w:hAnsiTheme="minorHAnsi" w:cstheme="minorHAnsi"/>
                <w:b/>
                <w:color w:val="auto"/>
                <w:sz w:val="22"/>
                <w:szCs w:val="22"/>
              </w:rPr>
            </w:pPr>
          </w:p>
        </w:tc>
      </w:tr>
    </w:tbl>
    <w:p w:rsidR="009414BC" w:rsidRDefault="009414BC" w:rsidP="00820BE9">
      <w:pPr>
        <w:pStyle w:val="Paragrafoelenco1"/>
        <w:spacing w:before="60" w:after="60" w:line="276" w:lineRule="auto"/>
        <w:ind w:left="0"/>
        <w:jc w:val="both"/>
        <w:rPr>
          <w:rFonts w:asciiTheme="minorHAnsi" w:hAnsiTheme="minorHAnsi" w:cstheme="minorHAnsi"/>
          <w:color w:val="auto"/>
          <w:sz w:val="22"/>
          <w:szCs w:val="22"/>
        </w:rPr>
      </w:pPr>
    </w:p>
    <w:p w:rsidR="009E3D10" w:rsidRDefault="009E3D10" w:rsidP="00820BE9">
      <w:pPr>
        <w:pStyle w:val="Paragrafoelenco1"/>
        <w:spacing w:before="60" w:after="60" w:line="276" w:lineRule="auto"/>
        <w:ind w:left="0"/>
        <w:jc w:val="both"/>
        <w:rPr>
          <w:rFonts w:asciiTheme="minorHAnsi" w:hAnsiTheme="minorHAnsi" w:cstheme="minorHAnsi"/>
          <w:color w:val="auto"/>
          <w:sz w:val="22"/>
          <w:szCs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c-quater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9C207E">
      <w:pPr>
        <w:tabs>
          <w:tab w:val="left" w:pos="284"/>
        </w:tabs>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063199">
        <w:trPr>
          <w:trHeight w:val="397"/>
        </w:trPr>
        <w:tc>
          <w:tcPr>
            <w:tcW w:w="5244" w:type="dxa"/>
            <w:shd w:val="clear" w:color="auto" w:fill="F2F2F2" w:themeFill="background1" w:themeFillShade="F2"/>
            <w:vAlign w:val="center"/>
          </w:tcPr>
          <w:p w:rsidR="009C207E" w:rsidRPr="009C207E" w:rsidRDefault="009C207E" w:rsidP="00A25E7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r w:rsidR="002E0933"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2E0933" w:rsidRPr="009C207E">
              <w:rPr>
                <w:rFonts w:asciiTheme="minorHAnsi" w:hAnsiTheme="minorHAnsi" w:cstheme="minorHAnsi"/>
                <w:b/>
                <w:color w:val="auto"/>
                <w:spacing w:val="-4"/>
                <w:sz w:val="22"/>
                <w:szCs w:val="22"/>
              </w:rPr>
              <w:t>?</w:t>
            </w:r>
            <w:r w:rsidR="002E0933">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9C207E" w:rsidRPr="009C207E" w:rsidRDefault="00EA48E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EA48E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063199">
            <w:pP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A48E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EA48E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EA48E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A24114">
              <w:rPr>
                <w:rFonts w:asciiTheme="minorHAnsi" w:hAnsiTheme="minorHAnsi" w:cstheme="minorHAnsi"/>
                <w:b/>
                <w:color w:val="auto"/>
                <w:sz w:val="22"/>
                <w:szCs w:val="22"/>
              </w:rPr>
            </w:r>
            <w:r w:rsidR="00A2411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063199">
            <w:pPr>
              <w:spacing w:before="120" w:after="120"/>
              <w:rPr>
                <w:rFonts w:asciiTheme="minorHAnsi" w:hAnsiTheme="minorHAnsi" w:cstheme="minorHAnsi"/>
                <w:b/>
                <w:color w:val="auto"/>
                <w:sz w:val="22"/>
                <w:szCs w:val="22"/>
              </w:rPr>
            </w:pPr>
          </w:p>
        </w:tc>
      </w:tr>
    </w:tbl>
    <w:p w:rsidR="009C207E" w:rsidRDefault="009C207E" w:rsidP="009C207E">
      <w:pPr>
        <w:tabs>
          <w:tab w:val="left" w:pos="284"/>
        </w:tabs>
        <w:ind w:left="644" w:hanging="644"/>
        <w:rPr>
          <w:rFonts w:asciiTheme="minorHAnsi" w:hAnsiTheme="minorHAnsi" w:cstheme="minorHAnsi"/>
          <w:color w:val="auto"/>
          <w:sz w:val="22"/>
          <w:szCs w:val="22"/>
        </w:rPr>
      </w:pPr>
    </w:p>
    <w:p w:rsidR="008A48A6" w:rsidRDefault="008A48A6" w:rsidP="009C207E">
      <w:pPr>
        <w:tabs>
          <w:tab w:val="left" w:pos="284"/>
        </w:tabs>
        <w:ind w:left="644" w:hanging="644"/>
        <w:rPr>
          <w:rFonts w:asciiTheme="minorHAnsi" w:hAnsiTheme="minorHAnsi" w:cstheme="minorHAnsi"/>
          <w:color w:val="auto"/>
          <w:sz w:val="22"/>
          <w:szCs w:val="22"/>
        </w:rPr>
      </w:pPr>
    </w:p>
    <w:p w:rsidR="001520DD" w:rsidRPr="00A83AFF" w:rsidRDefault="001520DD" w:rsidP="001520DD">
      <w:pPr>
        <w:pStyle w:val="Paragrafoelenco1"/>
        <w:numPr>
          <w:ilvl w:val="0"/>
          <w:numId w:val="2"/>
        </w:numPr>
        <w:ind w:left="284" w:hanging="284"/>
        <w:jc w:val="both"/>
        <w:rPr>
          <w:rFonts w:asciiTheme="minorHAnsi" w:hAnsiTheme="minorHAnsi"/>
          <w:color w:val="auto"/>
          <w:sz w:val="22"/>
          <w:szCs w:val="24"/>
        </w:rPr>
      </w:pPr>
      <w:r w:rsidRPr="00A83AFF">
        <w:rPr>
          <w:rFonts w:asciiTheme="minorHAnsi" w:hAnsiTheme="minorHAnsi"/>
          <w:color w:val="auto"/>
          <w:sz w:val="22"/>
          <w:szCs w:val="24"/>
        </w:rPr>
        <w:t>(</w:t>
      </w:r>
      <w:r w:rsidRPr="00A83AFF">
        <w:rPr>
          <w:rFonts w:asciiTheme="minorHAnsi" w:hAnsiTheme="minorHAnsi"/>
          <w:i/>
          <w:color w:val="auto"/>
          <w:sz w:val="22"/>
          <w:szCs w:val="24"/>
          <w:u w:val="single"/>
        </w:rPr>
        <w:t>art. 80, comma 5, lett. f-bis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1520DD" w:rsidRDefault="001520DD" w:rsidP="001520DD">
      <w:pPr>
        <w:tabs>
          <w:tab w:val="left" w:pos="284"/>
        </w:tabs>
        <w:ind w:left="644" w:hanging="644"/>
        <w:rPr>
          <w:rFonts w:asciiTheme="minorHAnsi" w:hAnsiTheme="minorHAnsi"/>
          <w:color w:val="auto"/>
          <w:sz w:val="22"/>
          <w:szCs w:val="24"/>
        </w:rPr>
      </w:pPr>
    </w:p>
    <w:p w:rsidR="009C207E" w:rsidRPr="00A83AFF" w:rsidRDefault="009C207E" w:rsidP="001520DD">
      <w:pPr>
        <w:tabs>
          <w:tab w:val="left" w:pos="284"/>
        </w:tabs>
        <w:ind w:left="644" w:hanging="644"/>
        <w:rPr>
          <w:rFonts w:asciiTheme="minorHAnsi" w:hAnsiTheme="minorHAnsi"/>
          <w:color w:val="auto"/>
          <w:sz w:val="22"/>
          <w:szCs w:val="24"/>
        </w:rPr>
      </w:pPr>
    </w:p>
    <w:p w:rsidR="001520DD" w:rsidRPr="00A83AFF" w:rsidRDefault="009C207E" w:rsidP="001520DD">
      <w:pPr>
        <w:pStyle w:val="Paragrafoelenco1"/>
        <w:ind w:left="709" w:hanging="425"/>
        <w:jc w:val="both"/>
        <w:rPr>
          <w:rFonts w:asciiTheme="minorHAnsi" w:hAnsiTheme="minorHAnsi"/>
          <w:color w:val="auto"/>
          <w:sz w:val="22"/>
        </w:rPr>
      </w:pPr>
      <w:r>
        <w:rPr>
          <w:rFonts w:asciiTheme="minorHAnsi" w:hAnsiTheme="minorHAnsi"/>
          <w:b/>
          <w:color w:val="auto"/>
          <w:sz w:val="22"/>
        </w:rPr>
        <w:t>5</w:t>
      </w:r>
      <w:r w:rsidR="001520DD" w:rsidRPr="00A83AFF">
        <w:rPr>
          <w:rFonts w:asciiTheme="minorHAnsi" w:hAnsiTheme="minorHAnsi"/>
          <w:b/>
          <w:color w:val="auto"/>
          <w:sz w:val="22"/>
        </w:rPr>
        <w:t>.a)</w:t>
      </w:r>
      <w:r w:rsidR="001520DD" w:rsidRPr="00A83AFF">
        <w:rPr>
          <w:rFonts w:asciiTheme="minorHAnsi" w:hAnsiTheme="minorHAnsi"/>
          <w:color w:val="auto"/>
          <w:sz w:val="22"/>
        </w:rPr>
        <w:tab/>
        <w:t>di non presentare nella procedura di gara in corso e negli affidamenti di subappalti documentazione o dichiarazioni non veritiere</w:t>
      </w:r>
      <w:r w:rsidR="001520DD" w:rsidRPr="003E61A0">
        <w:rPr>
          <w:rFonts w:asciiTheme="minorHAnsi" w:hAnsiTheme="minorHAnsi"/>
          <w:color w:val="auto"/>
          <w:sz w:val="20"/>
        </w:rPr>
        <w:t xml:space="preserve"> </w:t>
      </w:r>
      <w:r w:rsidR="001520DD" w:rsidRPr="003E61A0">
        <w:rPr>
          <w:rFonts w:asciiTheme="minorHAnsi" w:hAnsiTheme="minorHAnsi"/>
          <w:i/>
          <w:color w:val="auto"/>
          <w:sz w:val="20"/>
        </w:rPr>
        <w:t>(</w:t>
      </w:r>
      <w:r w:rsidR="001520DD" w:rsidRPr="003E61A0">
        <w:rPr>
          <w:rFonts w:asciiTheme="minorHAnsi" w:hAnsiTheme="minorHAnsi"/>
          <w:i/>
          <w:color w:val="auto"/>
          <w:sz w:val="20"/>
          <w:u w:val="single"/>
        </w:rPr>
        <w:t>art. 80, comma 5, lett. f-bis</w:t>
      </w:r>
      <w:r w:rsidR="001520DD" w:rsidRPr="003E61A0">
        <w:rPr>
          <w:rFonts w:asciiTheme="minorHAnsi" w:hAnsiTheme="minorHAnsi"/>
          <w:color w:val="auto"/>
          <w:sz w:val="20"/>
          <w:u w:val="single"/>
        </w:rPr>
        <w:t xml:space="preserve"> </w:t>
      </w:r>
      <w:r w:rsidR="001520DD" w:rsidRPr="003E61A0">
        <w:rPr>
          <w:rFonts w:asciiTheme="minorHAnsi" w:hAnsiTheme="minorHAnsi"/>
          <w:i/>
          <w:color w:val="auto"/>
          <w:sz w:val="20"/>
          <w:u w:val="single"/>
        </w:rPr>
        <w:t>del Codice</w:t>
      </w:r>
      <w:r w:rsidR="001520DD" w:rsidRPr="003E61A0">
        <w:rPr>
          <w:rFonts w:asciiTheme="minorHAnsi" w:hAnsiTheme="minorHAnsi"/>
          <w:i/>
          <w:color w:val="auto"/>
          <w:sz w:val="20"/>
        </w:rPr>
        <w:t>)</w:t>
      </w:r>
      <w:r w:rsidR="001520DD" w:rsidRPr="003E61A0">
        <w:rPr>
          <w:rFonts w:asciiTheme="minorHAnsi" w:hAnsiTheme="minorHAnsi"/>
          <w:color w:val="auto"/>
          <w:sz w:val="20"/>
        </w:rPr>
        <w:t>;</w:t>
      </w:r>
    </w:p>
    <w:p w:rsidR="004E3679" w:rsidRDefault="004E3679" w:rsidP="001520DD">
      <w:pPr>
        <w:pStyle w:val="Paragrafoelenco1"/>
        <w:tabs>
          <w:tab w:val="left" w:pos="284"/>
        </w:tabs>
        <w:ind w:left="644" w:hanging="644"/>
        <w:jc w:val="both"/>
        <w:rPr>
          <w:rFonts w:asciiTheme="minorHAnsi" w:hAnsiTheme="minorHAnsi"/>
          <w:color w:val="auto"/>
          <w:sz w:val="22"/>
        </w:rPr>
      </w:pPr>
    </w:p>
    <w:p w:rsidR="009414BC" w:rsidRDefault="009414BC" w:rsidP="001520DD">
      <w:pPr>
        <w:pStyle w:val="Paragrafoelenco1"/>
        <w:tabs>
          <w:tab w:val="left" w:pos="284"/>
        </w:tabs>
        <w:ind w:left="644" w:hanging="644"/>
        <w:jc w:val="both"/>
        <w:rPr>
          <w:rFonts w:asciiTheme="minorHAnsi" w:hAnsiTheme="minorHAnsi"/>
          <w:color w:val="auto"/>
          <w:sz w:val="22"/>
        </w:rPr>
      </w:pPr>
    </w:p>
    <w:p w:rsidR="008C4284" w:rsidRDefault="008C4284" w:rsidP="001520DD">
      <w:pPr>
        <w:pStyle w:val="Paragrafoelenco1"/>
        <w:tabs>
          <w:tab w:val="left" w:pos="284"/>
        </w:tabs>
        <w:ind w:left="644" w:hanging="644"/>
        <w:jc w:val="both"/>
        <w:rPr>
          <w:rFonts w:asciiTheme="minorHAnsi" w:hAnsiTheme="minorHAnsi"/>
          <w:color w:val="auto"/>
          <w:sz w:val="22"/>
        </w:rPr>
      </w:pPr>
    </w:p>
    <w:p w:rsidR="001520DD" w:rsidRPr="00A83AFF" w:rsidRDefault="009C207E" w:rsidP="001520DD">
      <w:pPr>
        <w:pStyle w:val="Paragrafoelenco1"/>
        <w:ind w:left="709" w:hanging="425"/>
        <w:jc w:val="both"/>
        <w:rPr>
          <w:rFonts w:asciiTheme="minorHAnsi" w:hAnsiTheme="minorHAnsi"/>
          <w:color w:val="auto"/>
          <w:szCs w:val="24"/>
        </w:rPr>
      </w:pPr>
      <w:r>
        <w:rPr>
          <w:rFonts w:asciiTheme="minorHAnsi" w:hAnsiTheme="minorHAnsi"/>
          <w:b/>
          <w:color w:val="auto"/>
          <w:sz w:val="22"/>
        </w:rPr>
        <w:lastRenderedPageBreak/>
        <w:t>5</w:t>
      </w:r>
      <w:r w:rsidR="001520DD" w:rsidRPr="00A83AFF">
        <w:rPr>
          <w:rFonts w:asciiTheme="minorHAnsi" w:hAnsiTheme="minorHAnsi"/>
          <w:b/>
          <w:color w:val="auto"/>
          <w:sz w:val="22"/>
        </w:rPr>
        <w:t>.b)</w:t>
      </w:r>
      <w:r w:rsidR="001520DD" w:rsidRPr="00A83AFF">
        <w:rPr>
          <w:rFonts w:asciiTheme="minorHAnsi" w:hAnsiTheme="minorHAnsi"/>
          <w:color w:val="auto"/>
          <w:sz w:val="22"/>
        </w:rPr>
        <w:tab/>
      </w:r>
      <w:r w:rsidR="001520DD" w:rsidRPr="00A83AFF">
        <w:rPr>
          <w:rFonts w:asciiTheme="minorHAnsi" w:hAnsiTheme="minorHAnsi"/>
          <w:color w:val="auto"/>
          <w:sz w:val="22"/>
          <w:szCs w:val="24"/>
        </w:rPr>
        <w:t>L’operatore economico si trova in una delle seguenti situazioni</w:t>
      </w:r>
      <w:r w:rsidR="001520DD">
        <w:rPr>
          <w:rFonts w:asciiTheme="minorHAnsi" w:hAnsiTheme="minorHAnsi"/>
          <w:color w:val="auto"/>
          <w:sz w:val="22"/>
          <w:szCs w:val="24"/>
        </w:rPr>
        <w:t xml:space="preserve"> </w:t>
      </w:r>
      <w:r w:rsidR="001520DD" w:rsidRPr="00A83AFF">
        <w:rPr>
          <w:rFonts w:asciiTheme="minorHAnsi" w:hAnsiTheme="minorHAnsi"/>
          <w:color w:val="auto"/>
          <w:sz w:val="22"/>
          <w:szCs w:val="24"/>
        </w:rPr>
        <w:t>?</w:t>
      </w:r>
    </w:p>
    <w:p w:rsidR="001520DD" w:rsidRPr="00A83AFF" w:rsidRDefault="001520DD" w:rsidP="001520DD">
      <w:pPr>
        <w:tabs>
          <w:tab w:val="left" w:pos="120"/>
        </w:tabs>
        <w:jc w:val="both"/>
        <w:rPr>
          <w:rFonts w:asciiTheme="minorHAnsi" w:hAnsi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A83AFF"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83AFF" w:rsidRDefault="001520DD" w:rsidP="002A7621">
            <w:pPr>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 xml:space="preserve">) </w:t>
            </w:r>
            <w:r w:rsidRPr="00A83AFF">
              <w:rPr>
                <w:rFonts w:asciiTheme="minorHAnsi" w:hAnsiTheme="minorHAnsi"/>
                <w:color w:val="auto"/>
                <w:szCs w:val="24"/>
              </w:rPr>
              <w:t>?</w:t>
            </w:r>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EA48E7" w:rsidP="00BB6F62">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A24114">
              <w:rPr>
                <w:rFonts w:asciiTheme="minorHAnsi" w:hAnsiTheme="minorHAnsi"/>
                <w:b/>
                <w:color w:val="auto"/>
                <w:sz w:val="22"/>
                <w:szCs w:val="24"/>
              </w:rPr>
            </w:r>
            <w:r w:rsidR="00A24114">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EA48E7" w:rsidP="00BB6F62">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A24114">
              <w:rPr>
                <w:rFonts w:asciiTheme="minorHAnsi" w:hAnsiTheme="minorHAnsi"/>
                <w:b/>
                <w:color w:val="auto"/>
                <w:sz w:val="22"/>
                <w:szCs w:val="24"/>
              </w:rPr>
            </w:r>
            <w:r w:rsidR="00A24114">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NO</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83AFF" w:rsidRDefault="001520DD" w:rsidP="00BB6F62">
            <w:pPr>
              <w:snapToGrid w:val="0"/>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83AFF" w:rsidRDefault="001520DD" w:rsidP="00BB6F62">
            <w:pPr>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83AFF" w:rsidRDefault="001520DD" w:rsidP="00BB6F62">
            <w:pPr>
              <w:snapToGrid w:val="0"/>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83AFF" w:rsidRDefault="001520DD" w:rsidP="00BB6F62">
            <w:pPr>
              <w:snapToGrid w:val="0"/>
              <w:spacing w:before="120"/>
              <w:jc w:val="center"/>
              <w:rPr>
                <w:rFonts w:asciiTheme="minorHAnsi" w:hAnsiTheme="minorHAnsi"/>
              </w:rPr>
            </w:pPr>
          </w:p>
        </w:tc>
      </w:tr>
    </w:tbl>
    <w:p w:rsidR="001520DD" w:rsidRDefault="001520DD" w:rsidP="001520DD">
      <w:pPr>
        <w:pStyle w:val="Paragrafoelenco1"/>
        <w:ind w:left="0"/>
        <w:jc w:val="both"/>
        <w:rPr>
          <w:rFonts w:asciiTheme="minorHAnsi" w:hAnsiTheme="minorHAnsi"/>
          <w:color w:val="auto"/>
        </w:rPr>
      </w:pPr>
    </w:p>
    <w:p w:rsidR="009C207E" w:rsidRPr="00A83AFF" w:rsidRDefault="009C207E" w:rsidP="00F3609F">
      <w:pPr>
        <w:pStyle w:val="Paragrafoelenco1"/>
        <w:ind w:left="0"/>
        <w:jc w:val="both"/>
        <w:rPr>
          <w:rFonts w:asciiTheme="minorHAnsi" w:hAnsiTheme="minorHAnsi"/>
          <w:color w:val="auto"/>
        </w:rPr>
      </w:pPr>
    </w:p>
    <w:p w:rsidR="009B439A" w:rsidRPr="00A83AFF" w:rsidRDefault="009B439A" w:rsidP="00A25E79">
      <w:pPr>
        <w:pStyle w:val="Paragrafoelenco1"/>
        <w:numPr>
          <w:ilvl w:val="0"/>
          <w:numId w:val="2"/>
        </w:numPr>
        <w:spacing w:before="60" w:after="60" w:line="276" w:lineRule="auto"/>
        <w:ind w:left="425" w:hanging="425"/>
        <w:jc w:val="both"/>
        <w:rPr>
          <w:rFonts w:asciiTheme="minorHAnsi" w:hAnsiTheme="minorHAnsi"/>
          <w:color w:val="auto"/>
          <w:sz w:val="22"/>
          <w:szCs w:val="22"/>
        </w:rPr>
      </w:pPr>
      <w:r w:rsidRPr="00A83AFF">
        <w:rPr>
          <w:rFonts w:asciiTheme="minorHAnsi" w:hAnsiTheme="minorHAnsi"/>
          <w:color w:val="auto"/>
          <w:sz w:val="22"/>
          <w:szCs w:val="22"/>
        </w:rPr>
        <w:t xml:space="preserve">che i dati identificativi dei soggetti di cui all’art. 80, comma 3 del Codice </w:t>
      </w:r>
      <w:r w:rsidR="00CE781A" w:rsidRPr="00A83AFF">
        <w:rPr>
          <w:rFonts w:asciiTheme="minorHAnsi" w:hAnsiTheme="minorHAnsi"/>
          <w:color w:val="auto"/>
          <w:sz w:val="22"/>
          <w:szCs w:val="22"/>
        </w:rPr>
        <w:t xml:space="preserve">sono </w:t>
      </w:r>
      <w:r w:rsidRPr="00A83AFF">
        <w:rPr>
          <w:rFonts w:asciiTheme="minorHAnsi" w:hAnsiTheme="minorHAnsi"/>
          <w:color w:val="auto"/>
          <w:sz w:val="22"/>
          <w:szCs w:val="22"/>
        </w:rPr>
        <w:t>(</w:t>
      </w:r>
      <w:r w:rsidR="00CE781A" w:rsidRPr="00B94E8B">
        <w:rPr>
          <w:rFonts w:asciiTheme="minorHAnsi" w:hAnsiTheme="minorHAnsi"/>
          <w:i/>
          <w:color w:val="auto"/>
          <w:sz w:val="22"/>
          <w:szCs w:val="22"/>
        </w:rPr>
        <w:t>p</w:t>
      </w:r>
      <w:r w:rsidRPr="00B94E8B">
        <w:rPr>
          <w:rFonts w:asciiTheme="minorHAnsi" w:hAnsiTheme="minorHAnsi"/>
          <w:i/>
          <w:color w:val="auto"/>
          <w:sz w:val="22"/>
          <w:szCs w:val="22"/>
        </w:rPr>
        <w:t>er l’individuazione dei soggetti da dichiarare cfr. atti dell’ANAC tra cui il Comunicato del Presidente ANAC dell’ 08/11/2017</w:t>
      </w:r>
      <w:r w:rsidR="00B94E8B" w:rsidRPr="00B94E8B">
        <w:rPr>
          <w:rFonts w:asciiTheme="minorHAnsi" w:hAnsiTheme="minorHAnsi"/>
          <w:i/>
          <w:color w:val="auto"/>
          <w:sz w:val="22"/>
          <w:szCs w:val="22"/>
        </w:rPr>
        <w:t>;</w:t>
      </w:r>
      <w:r w:rsidR="00B94E8B">
        <w:rPr>
          <w:rFonts w:asciiTheme="minorHAnsi" w:hAnsiTheme="minorHAnsi"/>
          <w:i/>
          <w:color w:val="auto"/>
          <w:sz w:val="22"/>
          <w:szCs w:val="22"/>
          <w:u w:val="single"/>
        </w:rPr>
        <w:t xml:space="preserve"> eliminare o lasciare in bianco le parti che non interessano</w:t>
      </w:r>
      <w:r w:rsidRPr="00A83AFF">
        <w:rPr>
          <w:rFonts w:asciiTheme="minorHAnsi" w:hAnsiTheme="minorHAnsi"/>
          <w:color w:val="auto"/>
          <w:sz w:val="22"/>
          <w:szCs w:val="22"/>
        </w:rPr>
        <w:t>):</w:t>
      </w:r>
    </w:p>
    <w:p w:rsidR="009B439A" w:rsidRPr="00A83AFF" w:rsidRDefault="009B439A" w:rsidP="009B439A">
      <w:pPr>
        <w:pStyle w:val="Paragrafoelenco1"/>
        <w:tabs>
          <w:tab w:val="left" w:pos="120"/>
        </w:tabs>
        <w:ind w:left="0"/>
        <w:jc w:val="both"/>
        <w:rPr>
          <w:rFonts w:asciiTheme="minorHAnsi" w:hAnsiTheme="minorHAnsi"/>
          <w:color w:val="auto"/>
          <w:sz w:val="22"/>
          <w:szCs w:val="22"/>
        </w:rPr>
      </w:pPr>
    </w:p>
    <w:p w:rsidR="00622727" w:rsidRPr="00A83AFF" w:rsidRDefault="00622727" w:rsidP="009B439A">
      <w:pPr>
        <w:pStyle w:val="Paragrafoelenco1"/>
        <w:tabs>
          <w:tab w:val="left" w:pos="120"/>
        </w:tabs>
        <w:ind w:left="0"/>
        <w:jc w:val="both"/>
        <w:rPr>
          <w:rFonts w:asciiTheme="minorHAnsi" w:hAnsiTheme="minorHAnsi"/>
          <w:color w:val="auto"/>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soggetti titolari di poteri di amministrazione e rappresentanza,</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ivi compresi institori e procuratori generali</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 xml:space="preserve">nonché i poteri loro conferiti, sono: </w:t>
      </w:r>
    </w:p>
    <w:p w:rsidR="009E3D10" w:rsidRDefault="009E3D10" w:rsidP="00622727">
      <w:pPr>
        <w:rPr>
          <w:rFonts w:asciiTheme="minorHAnsi" w:hAnsiTheme="minorHAnsi"/>
          <w:sz w:val="22"/>
          <w:szCs w:val="22"/>
        </w:rPr>
      </w:pPr>
    </w:p>
    <w:p w:rsidR="009E3D10" w:rsidRPr="00A83AFF" w:rsidRDefault="009E3D10" w:rsidP="00622727">
      <w:pPr>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1A4674" w:rsidRPr="00A83AFF"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CE781A">
            <w:pPr>
              <w:rPr>
                <w:rFonts w:asciiTheme="minorHAnsi" w:hAnsiTheme="minorHAnsi"/>
                <w:b/>
                <w:kern w:val="2"/>
                <w:sz w:val="20"/>
                <w:szCs w:val="22"/>
              </w:rPr>
            </w:pPr>
            <w:r w:rsidRPr="00A83AFF">
              <w:rPr>
                <w:rFonts w:asciiTheme="minorHAnsi" w:hAnsiTheme="minorHAnsi"/>
                <w:b/>
                <w:sz w:val="20"/>
                <w:szCs w:val="22"/>
              </w:rPr>
              <w:t>N</w:t>
            </w:r>
            <w:r w:rsidR="001A4674" w:rsidRPr="00A83AFF">
              <w:rPr>
                <w:rFonts w:asciiTheme="minorHAnsi" w:hAnsiTheme="minorHAnsi"/>
                <w:b/>
                <w:sz w:val="20"/>
                <w:szCs w:val="22"/>
              </w:rPr>
              <w:t>ome</w:t>
            </w:r>
            <w:r w:rsidRPr="00A83AFF">
              <w:rPr>
                <w:rFonts w:asciiTheme="minorHAnsi" w:hAnsiTheme="minorHAnsi"/>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Poteri conferiti / qualifica</w:t>
            </w: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p w:rsidR="001A4674" w:rsidRPr="00A83AFF" w:rsidRDefault="001A4674">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p w:rsidR="001A4674" w:rsidRPr="00A83AFF" w:rsidRDefault="001A4674">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r>
    </w:tbl>
    <w:p w:rsidR="00B94E8B" w:rsidRDefault="00B94E8B" w:rsidP="00B94E8B">
      <w:pPr>
        <w:jc w:val="both"/>
        <w:rPr>
          <w:rFonts w:asciiTheme="minorHAnsi" w:hAnsiTheme="minorHAnsi"/>
          <w:sz w:val="22"/>
          <w:szCs w:val="22"/>
        </w:rPr>
      </w:pPr>
    </w:p>
    <w:p w:rsidR="00B94E8B" w:rsidRDefault="00B94E8B" w:rsidP="00B94E8B">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membri degli organi con poteri di direzione o di vigilanza sono:</w:t>
      </w:r>
    </w:p>
    <w:p w:rsidR="009B439A" w:rsidRPr="00A83AFF" w:rsidRDefault="009B439A" w:rsidP="00622727">
      <w:pPr>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bl>
    <w:p w:rsidR="004010C2" w:rsidRDefault="004010C2" w:rsidP="00622727">
      <w:pPr>
        <w:jc w:val="both"/>
        <w:rPr>
          <w:rFonts w:asciiTheme="minorHAnsi" w:hAnsiTheme="minorHAnsi"/>
          <w:sz w:val="22"/>
          <w:szCs w:val="22"/>
        </w:rPr>
      </w:pPr>
    </w:p>
    <w:p w:rsidR="00577C3C" w:rsidRPr="00A83AFF" w:rsidRDefault="00577C3C" w:rsidP="00622727">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soggetti muniti di poteri di rappresentanza, di direzione o di controllo sono:</w:t>
      </w:r>
    </w:p>
    <w:p w:rsidR="00577C3C" w:rsidRPr="00A83AFF" w:rsidRDefault="00577C3C" w:rsidP="00622727">
      <w:pPr>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bl>
    <w:p w:rsidR="009C207E" w:rsidRPr="00A83AFF" w:rsidRDefault="009C207E" w:rsidP="00622727">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lastRenderedPageBreak/>
        <w:t>rivestono la qualifica di Direttore Tecnico</w:t>
      </w:r>
      <w:r w:rsidRPr="00A83AFF">
        <w:rPr>
          <w:rFonts w:asciiTheme="minorHAnsi" w:hAnsiTheme="minorHAnsi"/>
          <w:i/>
          <w:iCs/>
          <w:sz w:val="22"/>
          <w:szCs w:val="22"/>
        </w:rPr>
        <w:t xml:space="preserve"> </w:t>
      </w:r>
      <w:r w:rsidRPr="00A83AFF">
        <w:rPr>
          <w:rFonts w:asciiTheme="minorHAnsi" w:hAnsiTheme="minorHAnsi"/>
          <w:sz w:val="22"/>
          <w:szCs w:val="22"/>
        </w:rPr>
        <w:t>i seguenti soggetti:</w:t>
      </w:r>
    </w:p>
    <w:p w:rsidR="009B439A" w:rsidRPr="00A83AFF" w:rsidRDefault="009B439A" w:rsidP="00622727">
      <w:pPr>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bl>
    <w:p w:rsidR="00902134" w:rsidRDefault="00902134" w:rsidP="009B439A">
      <w:pPr>
        <w:jc w:val="both"/>
        <w:rPr>
          <w:rFonts w:asciiTheme="minorHAnsi" w:hAnsiTheme="minorHAnsi"/>
          <w:sz w:val="22"/>
          <w:szCs w:val="22"/>
        </w:rPr>
      </w:pPr>
    </w:p>
    <w:p w:rsidR="00506708" w:rsidRPr="00A83AFF" w:rsidRDefault="00506708" w:rsidP="009B439A">
      <w:pPr>
        <w:jc w:val="both"/>
        <w:rPr>
          <w:rFonts w:asciiTheme="minorHAnsi" w:hAnsiTheme="minorHAnsi"/>
          <w:sz w:val="22"/>
          <w:szCs w:val="22"/>
        </w:rPr>
      </w:pPr>
    </w:p>
    <w:p w:rsidR="00BA38D1" w:rsidRPr="00763445" w:rsidRDefault="00BA38D1" w:rsidP="00EA07A2">
      <w:pPr>
        <w:numPr>
          <w:ilvl w:val="0"/>
          <w:numId w:val="14"/>
        </w:numPr>
        <w:tabs>
          <w:tab w:val="clear" w:pos="1566"/>
        </w:tabs>
        <w:ind w:left="142" w:hanging="284"/>
        <w:jc w:val="both"/>
        <w:rPr>
          <w:rFonts w:asciiTheme="minorHAnsi" w:hAnsiTheme="minorHAnsi"/>
          <w:color w:val="auto"/>
          <w:sz w:val="22"/>
          <w:szCs w:val="22"/>
        </w:rPr>
      </w:pPr>
      <w:r w:rsidRPr="00763445">
        <w:rPr>
          <w:rFonts w:asciiTheme="minorHAnsi" w:hAnsiTheme="minorHAnsi"/>
          <w:color w:val="auto"/>
          <w:sz w:val="22"/>
          <w:szCs w:val="22"/>
        </w:rPr>
        <w:t>che</w:t>
      </w:r>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 è / sono:</w:t>
      </w:r>
    </w:p>
    <w:p w:rsidR="009C207E" w:rsidRPr="00A83AFF" w:rsidRDefault="009C207E" w:rsidP="00622727">
      <w:pPr>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CE781A">
            <w:pPr>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bl>
    <w:p w:rsidR="009B439A" w:rsidRPr="00A83AFF" w:rsidRDefault="009B439A" w:rsidP="009B439A">
      <w:pPr>
        <w:jc w:val="both"/>
        <w:rPr>
          <w:rFonts w:asciiTheme="minorHAnsi" w:hAnsiTheme="minorHAnsi"/>
          <w:sz w:val="22"/>
          <w:szCs w:val="22"/>
        </w:rPr>
      </w:pPr>
    </w:p>
    <w:p w:rsidR="00100269" w:rsidRPr="00A83AFF" w:rsidRDefault="00100269" w:rsidP="009B439A">
      <w:pPr>
        <w:jc w:val="both"/>
        <w:rPr>
          <w:rFonts w:asciiTheme="minorHAnsi" w:hAnsiTheme="minorHAnsi"/>
          <w:sz w:val="22"/>
          <w:szCs w:val="22"/>
        </w:rPr>
      </w:pPr>
    </w:p>
    <w:p w:rsidR="009B439A" w:rsidRPr="00B94E8B" w:rsidRDefault="009B439A" w:rsidP="00EA07A2">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 xml:space="preserve">che i soggetti cessati dalla carica nell’anno antecedente </w:t>
      </w:r>
      <w:r w:rsidR="00B94E8B" w:rsidRPr="00B94E8B">
        <w:rPr>
          <w:rFonts w:asciiTheme="minorHAnsi" w:hAnsiTheme="minorHAnsi"/>
          <w:b/>
          <w:sz w:val="22"/>
          <w:szCs w:val="22"/>
        </w:rPr>
        <w:t xml:space="preserve">la data di </w:t>
      </w:r>
      <w:r w:rsidR="008F4C55">
        <w:rPr>
          <w:rFonts w:asciiTheme="minorHAnsi" w:hAnsiTheme="minorHAnsi"/>
          <w:b/>
          <w:sz w:val="22"/>
          <w:szCs w:val="22"/>
        </w:rPr>
        <w:t>pubblicazione della RDO</w:t>
      </w:r>
      <w:r w:rsidR="00B94E8B" w:rsidRPr="00B94E8B">
        <w:rPr>
          <w:rFonts w:asciiTheme="minorHAnsi" w:hAnsiTheme="minorHAnsi"/>
          <w:sz w:val="22"/>
          <w:szCs w:val="22"/>
        </w:rPr>
        <w:t xml:space="preserve"> </w:t>
      </w:r>
      <w:r w:rsidRPr="00A83AFF">
        <w:rPr>
          <w:rFonts w:asciiTheme="minorHAnsi" w:hAnsiTheme="minorHAnsi"/>
          <w:sz w:val="22"/>
          <w:szCs w:val="22"/>
        </w:rPr>
        <w:t>sono:</w:t>
      </w:r>
    </w:p>
    <w:p w:rsidR="009B439A" w:rsidRPr="00A83AFF" w:rsidRDefault="009B439A" w:rsidP="00B94E8B">
      <w:pPr>
        <w:spacing w:before="60" w:after="60" w:line="276" w:lineRule="auto"/>
        <w:ind w:left="284"/>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F75F0C">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p w:rsidR="00577C3C" w:rsidRPr="00A83AFF" w:rsidRDefault="00577C3C" w:rsidP="00F75F0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p w:rsidR="00577C3C" w:rsidRPr="00A83AFF" w:rsidRDefault="00577C3C" w:rsidP="00F75F0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r>
    </w:tbl>
    <w:p w:rsidR="00227056" w:rsidRDefault="00227056" w:rsidP="00227056">
      <w:pPr>
        <w:jc w:val="both"/>
        <w:rPr>
          <w:rFonts w:asciiTheme="minorHAnsi" w:hAnsiTheme="minorHAnsi"/>
          <w:sz w:val="22"/>
          <w:szCs w:val="22"/>
        </w:rPr>
      </w:pPr>
    </w:p>
    <w:p w:rsidR="00227056" w:rsidRPr="00A83AFF" w:rsidRDefault="00227056" w:rsidP="00227056">
      <w:pPr>
        <w:jc w:val="both"/>
        <w:rPr>
          <w:rFonts w:asciiTheme="minorHAnsi" w:hAnsiTheme="minorHAnsi"/>
          <w:sz w:val="22"/>
          <w:szCs w:val="22"/>
        </w:rPr>
      </w:pPr>
    </w:p>
    <w:p w:rsidR="009B439A" w:rsidRPr="00A83AFF" w:rsidRDefault="009B439A" w:rsidP="00EA07A2">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ovvero che</w:t>
      </w:r>
      <w:r w:rsidR="0019407D">
        <w:rPr>
          <w:rFonts w:asciiTheme="minorHAnsi" w:hAnsiTheme="minorHAnsi"/>
          <w:sz w:val="22"/>
          <w:szCs w:val="22"/>
        </w:rPr>
        <w:t xml:space="preserve"> </w:t>
      </w:r>
      <w:r w:rsidR="0019407D" w:rsidRPr="0019407D">
        <w:rPr>
          <w:rFonts w:asciiTheme="minorHAnsi" w:hAnsiTheme="minorHAnsi"/>
          <w:sz w:val="22"/>
          <w:szCs w:val="22"/>
        </w:rPr>
        <w:t>la banca dati ufficiale o</w:t>
      </w:r>
      <w:r w:rsidRPr="00A83AFF">
        <w:rPr>
          <w:rFonts w:asciiTheme="minorHAnsi" w:hAnsiTheme="minorHAnsi"/>
          <w:sz w:val="22"/>
          <w:szCs w:val="22"/>
        </w:rPr>
        <w:t xml:space="preserve"> il pubblico registro da cui i medesimi possono essere ricavati in modo aggiornato alla data di presentazione dell’offerta è il seguente</w:t>
      </w:r>
      <w:r w:rsidR="004F3424">
        <w:rPr>
          <w:rFonts w:asciiTheme="minorHAnsi" w:hAnsiTheme="minorHAnsi"/>
          <w:sz w:val="22"/>
          <w:szCs w:val="22"/>
        </w:rPr>
        <w:t>:</w:t>
      </w:r>
      <w:r w:rsidR="0019407D">
        <w:rPr>
          <w:rFonts w:asciiTheme="minorHAnsi" w:hAnsiTheme="minorHAnsi"/>
          <w:sz w:val="22"/>
          <w:szCs w:val="22"/>
        </w:rPr>
        <w:t xml:space="preserve"> </w:t>
      </w:r>
      <w:r w:rsidRPr="00A83AFF">
        <w:rPr>
          <w:rFonts w:asciiTheme="minorHAnsi" w:hAnsiTheme="minorHAnsi"/>
          <w:sz w:val="22"/>
          <w:szCs w:val="22"/>
        </w:rPr>
        <w:t>_____________________________________.</w:t>
      </w:r>
    </w:p>
    <w:p w:rsidR="00C173A0" w:rsidRDefault="00C173A0"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BD04CF" w:rsidRPr="00A83AFF" w:rsidRDefault="00BD04CF"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19407D" w:rsidRDefault="009F11AA" w:rsidP="00A25E79">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 w:val="22"/>
          <w:szCs w:val="22"/>
          <w:lang w:eastAsia="zh-CN" w:bidi="hi-IN"/>
        </w:rPr>
      </w:pPr>
      <w:r w:rsidRPr="00A83AFF">
        <w:rPr>
          <w:rFonts w:asciiTheme="minorHAnsi" w:hAnsiTheme="minorHAnsi"/>
          <w:color w:val="auto"/>
          <w:sz w:val="22"/>
          <w:szCs w:val="22"/>
        </w:rPr>
        <w:t>che</w:t>
      </w:r>
      <w:r w:rsidR="00C173A0" w:rsidRPr="00A83AFF">
        <w:rPr>
          <w:rFonts w:asciiTheme="minorHAnsi" w:hAnsiTheme="minorHAnsi"/>
          <w:color w:val="auto"/>
          <w:sz w:val="22"/>
          <w:szCs w:val="22"/>
        </w:rPr>
        <w:t xml:space="preserve"> </w:t>
      </w:r>
      <w:r w:rsidRPr="00A83AFF">
        <w:rPr>
          <w:rFonts w:asciiTheme="minorHAnsi" w:hAnsiTheme="minorHAnsi"/>
          <w:color w:val="auto"/>
          <w:sz w:val="22"/>
          <w:szCs w:val="22"/>
        </w:rPr>
        <w:t>accetta</w:t>
      </w:r>
      <w:r w:rsidR="00C173A0" w:rsidRPr="00A83AFF">
        <w:rPr>
          <w:rFonts w:asciiTheme="minorHAnsi" w:hAnsiTheme="minorHAnsi"/>
          <w:color w:val="auto"/>
          <w:sz w:val="22"/>
          <w:szCs w:val="22"/>
        </w:rPr>
        <w:t>, senza condizione o riserva alcuna, tutte le norme e disposizioni contenute nella documentazione di gara;</w:t>
      </w:r>
    </w:p>
    <w:p w:rsidR="0019407D" w:rsidRDefault="0019407D" w:rsidP="00A25E79">
      <w:pPr>
        <w:pStyle w:val="Paragrafoelenco1"/>
        <w:tabs>
          <w:tab w:val="left" w:pos="120"/>
        </w:tabs>
        <w:spacing w:before="60" w:after="60" w:line="276" w:lineRule="auto"/>
        <w:ind w:left="0"/>
        <w:contextualSpacing w:val="0"/>
        <w:jc w:val="both"/>
        <w:rPr>
          <w:rFonts w:asciiTheme="minorHAnsi" w:eastAsia="SimSun" w:hAnsiTheme="minorHAnsi"/>
          <w:color w:val="auto"/>
          <w:sz w:val="22"/>
          <w:szCs w:val="22"/>
          <w:lang w:eastAsia="zh-CN" w:bidi="hi-IN"/>
        </w:rPr>
      </w:pPr>
    </w:p>
    <w:p w:rsidR="009568CB" w:rsidRPr="00A83AFF" w:rsidRDefault="009568CB" w:rsidP="00A25E79">
      <w:pPr>
        <w:pStyle w:val="Paragrafoelenco1"/>
        <w:tabs>
          <w:tab w:val="left" w:pos="120"/>
        </w:tabs>
        <w:spacing w:before="60" w:after="60" w:line="276" w:lineRule="auto"/>
        <w:ind w:left="0"/>
        <w:contextualSpacing w:val="0"/>
        <w:jc w:val="both"/>
        <w:rPr>
          <w:rFonts w:asciiTheme="minorHAnsi" w:eastAsia="SimSun" w:hAnsiTheme="minorHAnsi"/>
          <w:color w:val="auto"/>
          <w:sz w:val="22"/>
          <w:szCs w:val="22"/>
          <w:lang w:eastAsia="zh-CN" w:bidi="hi-IN"/>
        </w:rPr>
      </w:pPr>
    </w:p>
    <w:p w:rsidR="00F928E2" w:rsidRDefault="00F928E2" w:rsidP="00A25E79">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 w:val="22"/>
          <w:szCs w:val="24"/>
        </w:rPr>
      </w:pPr>
      <w:r w:rsidRPr="00A83AFF">
        <w:rPr>
          <w:rFonts w:asciiTheme="minorHAnsi" w:hAnsiTheme="minorHAnsi"/>
          <w:sz w:val="22"/>
          <w:szCs w:val="24"/>
        </w:rPr>
        <w:t>di essere edotto degli obblighi derivanti dal Codice di comportamento adottato dalla stazione appaltante con delibera di giunta n. 8 del 17/01/2014 reperibile sul sito istituzionale dell’amministrazione all’indirizzo http://www.comune</w:t>
      </w:r>
      <w:r>
        <w:rPr>
          <w:rFonts w:asciiTheme="minorHAnsi" w:hAnsiTheme="minorHAnsi"/>
          <w:sz w:val="22"/>
          <w:szCs w:val="24"/>
        </w:rPr>
        <w:t>.</w:t>
      </w:r>
      <w:r w:rsidRPr="00A83AFF">
        <w:rPr>
          <w:rFonts w:asciiTheme="minorHAnsi" w:hAnsiTheme="minorHAnsi"/>
          <w:sz w:val="22"/>
          <w:szCs w:val="24"/>
        </w:rPr>
        <w:t xml:space="preserve">ap.it/flex/cm/pages/ServeBLOB.php/L/IT/IDPagina/8365 e di </w:t>
      </w:r>
      <w:r w:rsidRPr="00A83AFF">
        <w:rPr>
          <w:rFonts w:asciiTheme="minorHAnsi" w:hAnsiTheme="minorHAnsi"/>
          <w:sz w:val="22"/>
          <w:szCs w:val="24"/>
        </w:rPr>
        <w:lastRenderedPageBreak/>
        <w:t>impegnarsi, in caso di aggiudicazione, ad osservare e a far osservare ai propri dipendenti e collaboratori, per quanto applicabile, il suddetto codice, pena la risoluzione del contratto;</w:t>
      </w:r>
    </w:p>
    <w:p w:rsidR="00EA07A2" w:rsidRDefault="00EA07A2" w:rsidP="00EA07A2">
      <w:pPr>
        <w:pStyle w:val="Paragrafoelenco1"/>
        <w:tabs>
          <w:tab w:val="left" w:pos="284"/>
        </w:tabs>
        <w:spacing w:before="60" w:after="60" w:line="276" w:lineRule="auto"/>
        <w:ind w:left="0"/>
        <w:contextualSpacing w:val="0"/>
        <w:jc w:val="both"/>
        <w:rPr>
          <w:rFonts w:asciiTheme="minorHAnsi" w:hAnsiTheme="minorHAnsi"/>
          <w:sz w:val="22"/>
          <w:szCs w:val="24"/>
        </w:rPr>
      </w:pPr>
    </w:p>
    <w:p w:rsidR="009568CB" w:rsidRPr="009E3D10" w:rsidRDefault="009568CB" w:rsidP="009568CB">
      <w:pPr>
        <w:pStyle w:val="Paragrafoelenco1"/>
        <w:numPr>
          <w:ilvl w:val="0"/>
          <w:numId w:val="2"/>
        </w:numPr>
        <w:tabs>
          <w:tab w:val="left" w:pos="120"/>
        </w:tabs>
        <w:spacing w:before="60" w:after="60" w:line="276" w:lineRule="auto"/>
        <w:ind w:left="284" w:hanging="284"/>
        <w:contextualSpacing w:val="0"/>
        <w:jc w:val="both"/>
        <w:rPr>
          <w:rFonts w:asciiTheme="minorHAnsi" w:hAnsiTheme="minorHAnsi"/>
          <w:color w:val="auto"/>
          <w:sz w:val="22"/>
        </w:rPr>
      </w:pPr>
      <w:r w:rsidRPr="00306DF9">
        <w:rPr>
          <w:rFonts w:asciiTheme="minorHAnsi" w:hAnsiTheme="minorHAnsi"/>
          <w:color w:val="auto"/>
          <w:sz w:val="22"/>
          <w:szCs w:val="22"/>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dall’Amministrazione "Responsabile" del trattamento dei dati personali" per l’Amministrazione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dell’Amministrazione.</w:t>
      </w:r>
    </w:p>
    <w:p w:rsidR="009E3D10" w:rsidRDefault="009E3D10" w:rsidP="009E3D10">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9E3D10" w:rsidRPr="00306DF9" w:rsidRDefault="009E3D10" w:rsidP="009E3D10">
      <w:pPr>
        <w:pStyle w:val="Paragrafoelenco1"/>
        <w:tabs>
          <w:tab w:val="left" w:pos="120"/>
        </w:tabs>
        <w:spacing w:before="60" w:after="60" w:line="276" w:lineRule="auto"/>
        <w:ind w:left="0"/>
        <w:contextualSpacing w:val="0"/>
        <w:jc w:val="both"/>
        <w:rPr>
          <w:rFonts w:asciiTheme="minorHAnsi" w:hAnsiTheme="minorHAnsi"/>
          <w:color w:val="auto"/>
          <w:sz w:val="22"/>
        </w:rPr>
      </w:pPr>
    </w:p>
    <w:p w:rsidR="009F11AA" w:rsidRPr="00A83AFF"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rsidR="00C173A0" w:rsidRPr="00A83AFF" w:rsidRDefault="00C173A0" w:rsidP="00EA07A2">
      <w:pPr>
        <w:pStyle w:val="Paragrafoelenco1"/>
        <w:tabs>
          <w:tab w:val="left" w:pos="120"/>
        </w:tabs>
        <w:spacing w:before="60" w:after="60" w:line="276" w:lineRule="auto"/>
        <w:ind w:left="284"/>
        <w:contextualSpacing w:val="0"/>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F30BBC" w:rsidRDefault="00F30BBC" w:rsidP="00AB6131">
      <w:pPr>
        <w:tabs>
          <w:tab w:val="left" w:pos="284"/>
        </w:tabs>
        <w:spacing w:before="60" w:after="60" w:line="276" w:lineRule="auto"/>
        <w:jc w:val="both"/>
        <w:rPr>
          <w:rFonts w:asciiTheme="minorHAnsi" w:hAnsiTheme="minorHAnsi"/>
          <w:color w:val="auto"/>
          <w:sz w:val="22"/>
          <w:szCs w:val="22"/>
        </w:rPr>
      </w:pPr>
    </w:p>
    <w:p w:rsidR="009E3D10" w:rsidRPr="00A83AFF" w:rsidRDefault="009E3D10" w:rsidP="00AB6131">
      <w:pPr>
        <w:tabs>
          <w:tab w:val="left" w:pos="284"/>
        </w:tabs>
        <w:spacing w:before="60" w:after="60" w:line="276" w:lineRule="auto"/>
        <w:jc w:val="both"/>
        <w:rPr>
          <w:rFonts w:asciiTheme="minorHAnsi" w:hAnsiTheme="minorHAnsi"/>
          <w:color w:val="auto"/>
          <w:sz w:val="22"/>
          <w:szCs w:val="22"/>
        </w:rPr>
      </w:pPr>
    </w:p>
    <w:p w:rsidR="00C173A0" w:rsidRPr="00602A9E"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602A9E">
        <w:rPr>
          <w:rFonts w:asciiTheme="minorHAnsi" w:hAnsiTheme="minorHAnsi"/>
          <w:color w:val="auto"/>
          <w:sz w:val="22"/>
          <w:szCs w:val="22"/>
        </w:rPr>
        <w:t xml:space="preserve">di indicare i seguenti dati: domicilio fiscale …………; codice fiscale ……………, partita IVA ………………….;  l’indirizzo PEC …………………… </w:t>
      </w:r>
      <w:r w:rsidRPr="0055743A">
        <w:rPr>
          <w:rFonts w:asciiTheme="minorHAnsi" w:hAnsiTheme="minorHAnsi"/>
          <w:b/>
          <w:color w:val="auto"/>
          <w:sz w:val="22"/>
          <w:szCs w:val="22"/>
        </w:rPr>
        <w:t>oppure</w:t>
      </w:r>
      <w:r w:rsidRPr="00602A9E">
        <w:rPr>
          <w:rFonts w:asciiTheme="minorHAnsi" w:hAnsiTheme="minorHAnsi"/>
          <w:color w:val="auto"/>
          <w:sz w:val="22"/>
          <w:szCs w:val="22"/>
        </w:rPr>
        <w:t>,</w:t>
      </w:r>
      <w:r w:rsidRPr="00602A9E">
        <w:rPr>
          <w:rFonts w:asciiTheme="minorHAnsi" w:hAnsiTheme="minorHAnsi"/>
          <w:b/>
          <w:color w:val="auto"/>
          <w:sz w:val="22"/>
          <w:szCs w:val="22"/>
        </w:rPr>
        <w:t xml:space="preserve"> </w:t>
      </w:r>
      <w:r w:rsidRPr="00602A9E">
        <w:rPr>
          <w:rFonts w:asciiTheme="minorHAnsi" w:hAnsiTheme="minorHAnsi"/>
          <w:color w:val="auto"/>
          <w:sz w:val="22"/>
          <w:szCs w:val="22"/>
        </w:rPr>
        <w:t xml:space="preserve">solo in caso di concorrenti aventi sede in altri Stati membri, l’indirizzo </w:t>
      </w:r>
      <w:r w:rsidR="00B655F4" w:rsidRPr="00602A9E">
        <w:rPr>
          <w:rFonts w:asciiTheme="minorHAnsi" w:hAnsiTheme="minorHAnsi"/>
          <w:color w:val="auto"/>
          <w:sz w:val="22"/>
          <w:szCs w:val="22"/>
        </w:rPr>
        <w:t xml:space="preserve">del servizio elettronico di recapito certificato qualificato </w:t>
      </w:r>
      <w:r w:rsidRPr="00602A9E">
        <w:rPr>
          <w:rFonts w:asciiTheme="minorHAnsi" w:hAnsiTheme="minorHAnsi"/>
          <w:color w:val="auto"/>
          <w:sz w:val="22"/>
          <w:szCs w:val="22"/>
        </w:rPr>
        <w:t xml:space="preserve">……………… ai fini delle comunicazioni di cui all’art. 76, </w:t>
      </w:r>
      <w:r w:rsidR="00602A9E">
        <w:rPr>
          <w:rFonts w:asciiTheme="minorHAnsi" w:hAnsiTheme="minorHAnsi"/>
          <w:color w:val="auto"/>
          <w:sz w:val="22"/>
          <w:szCs w:val="22"/>
        </w:rPr>
        <w:t xml:space="preserve">comma 2-bis e </w:t>
      </w:r>
      <w:r w:rsidR="00602A9E" w:rsidRPr="00602A9E">
        <w:rPr>
          <w:rFonts w:asciiTheme="minorHAnsi" w:hAnsiTheme="minorHAnsi"/>
          <w:color w:val="auto"/>
          <w:sz w:val="22"/>
          <w:szCs w:val="22"/>
        </w:rPr>
        <w:t xml:space="preserve">comma 5 </w:t>
      </w:r>
      <w:r w:rsidRPr="00602A9E">
        <w:rPr>
          <w:rFonts w:asciiTheme="minorHAnsi" w:hAnsiTheme="minorHAnsi"/>
          <w:color w:val="auto"/>
          <w:sz w:val="22"/>
          <w:szCs w:val="22"/>
        </w:rPr>
        <w:t>del Codice;</w:t>
      </w:r>
    </w:p>
    <w:p w:rsidR="004004E0" w:rsidRDefault="004004E0" w:rsidP="00AB6131">
      <w:pPr>
        <w:pStyle w:val="Paragrafoelenco1"/>
        <w:spacing w:before="60" w:after="60" w:line="276" w:lineRule="auto"/>
        <w:ind w:left="0"/>
        <w:contextualSpacing w:val="0"/>
        <w:jc w:val="both"/>
        <w:rPr>
          <w:rFonts w:asciiTheme="minorHAnsi" w:hAnsiTheme="minorHAnsi"/>
          <w:color w:val="auto"/>
          <w:sz w:val="22"/>
          <w:szCs w:val="22"/>
        </w:rPr>
      </w:pPr>
    </w:p>
    <w:p w:rsidR="008A48A6" w:rsidRPr="00A83AFF" w:rsidRDefault="008A48A6" w:rsidP="00AB6131">
      <w:pPr>
        <w:pStyle w:val="Paragrafoelenco1"/>
        <w:spacing w:before="60" w:after="60" w:line="276" w:lineRule="auto"/>
        <w:ind w:left="0"/>
        <w:contextualSpacing w:val="0"/>
        <w:jc w:val="both"/>
        <w:rPr>
          <w:rFonts w:asciiTheme="minorHAnsi" w:hAnsiTheme="minorHAnsi"/>
          <w:color w:val="auto"/>
          <w:sz w:val="22"/>
          <w:szCs w:val="22"/>
        </w:rPr>
      </w:pPr>
    </w:p>
    <w:p w:rsidR="00902134" w:rsidRPr="00A83AFF" w:rsidRDefault="00902134" w:rsidP="00AB6131">
      <w:pPr>
        <w:pStyle w:val="Paragrafoelenco1"/>
        <w:numPr>
          <w:ilvl w:val="0"/>
          <w:numId w:val="2"/>
        </w:numPr>
        <w:spacing w:before="60" w:after="60" w:line="276" w:lineRule="auto"/>
        <w:ind w:left="426" w:hanging="426"/>
        <w:contextualSpacing w:val="0"/>
        <w:jc w:val="both"/>
        <w:rPr>
          <w:rFonts w:asciiTheme="minorHAnsi" w:hAnsiTheme="minorHAnsi"/>
          <w:color w:val="auto"/>
          <w:sz w:val="22"/>
          <w:szCs w:val="22"/>
        </w:rPr>
      </w:pPr>
    </w:p>
    <w:p w:rsidR="00C173A0" w:rsidRPr="00A83AFF" w:rsidRDefault="00C173A0" w:rsidP="00AB6131">
      <w:pPr>
        <w:pStyle w:val="Paragrafoelenco1"/>
        <w:spacing w:before="60" w:after="60" w:line="276" w:lineRule="auto"/>
        <w:ind w:left="0"/>
        <w:contextualSpacing w:val="0"/>
        <w:jc w:val="both"/>
        <w:rPr>
          <w:rFonts w:asciiTheme="minorHAnsi" w:hAnsiTheme="minorHAnsi"/>
          <w:color w:val="auto"/>
          <w:sz w:val="22"/>
          <w:szCs w:val="22"/>
        </w:rPr>
      </w:pPr>
    </w:p>
    <w:p w:rsidR="00C173A0" w:rsidRPr="00A86D5C" w:rsidRDefault="00EA48E7" w:rsidP="00AB6131">
      <w:pPr>
        <w:pStyle w:val="Paragrafoelenco1"/>
        <w:spacing w:before="60" w:after="60" w:line="276" w:lineRule="auto"/>
        <w:ind w:left="567" w:hanging="567"/>
        <w:contextualSpacing w:val="0"/>
        <w:jc w:val="both"/>
        <w:rPr>
          <w:rFonts w:asciiTheme="minorHAnsi" w:hAnsiTheme="minorHAnsi" w:cs="Calibri"/>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sidR="00A24114">
        <w:rPr>
          <w:rFonts w:asciiTheme="minorHAnsi" w:hAnsiTheme="minorHAnsi"/>
          <w:sz w:val="22"/>
          <w:szCs w:val="22"/>
        </w:rPr>
      </w:r>
      <w:r w:rsidR="00A24114">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r w:rsidR="00C173A0" w:rsidRPr="00A86D5C">
        <w:rPr>
          <w:rFonts w:asciiTheme="minorHAnsi" w:hAnsiTheme="minorHAnsi" w:cs="Calibri"/>
          <w:color w:val="auto"/>
          <w:sz w:val="22"/>
          <w:szCs w:val="22"/>
        </w:rPr>
        <w:t>di autorizzare, qualora un partecipante alla gara eserciti la facoltà di “accesso agli atti”, la stazione appaltante a rilasciare copia di tutta la documentazione presentata per la partecipazione alla gara</w:t>
      </w:r>
      <w:r w:rsidR="004E27FE" w:rsidRPr="00A86D5C">
        <w:rPr>
          <w:rFonts w:asciiTheme="minorHAnsi" w:hAnsiTheme="minorHAnsi" w:cs="Calibri"/>
          <w:color w:val="auto"/>
          <w:sz w:val="22"/>
          <w:szCs w:val="22"/>
        </w:rPr>
        <w:t>;</w:t>
      </w:r>
    </w:p>
    <w:p w:rsidR="00C173A0" w:rsidRPr="00A86D5C" w:rsidRDefault="00C173A0" w:rsidP="00AB6131">
      <w:pPr>
        <w:pStyle w:val="Paragrafoelenco1"/>
        <w:spacing w:before="60" w:after="60" w:line="276" w:lineRule="auto"/>
        <w:ind w:left="567" w:hanging="567"/>
        <w:contextualSpacing w:val="0"/>
        <w:jc w:val="both"/>
        <w:rPr>
          <w:rFonts w:asciiTheme="minorHAnsi" w:hAnsiTheme="minorHAnsi"/>
          <w:b/>
          <w:color w:val="auto"/>
          <w:sz w:val="22"/>
          <w:szCs w:val="22"/>
        </w:rPr>
      </w:pPr>
    </w:p>
    <w:p w:rsidR="00C173A0" w:rsidRPr="00763445" w:rsidRDefault="00C173A0" w:rsidP="00AB6131">
      <w:pPr>
        <w:pStyle w:val="Paragrafoelenco1"/>
        <w:spacing w:before="60" w:after="60" w:line="276" w:lineRule="auto"/>
        <w:ind w:left="0"/>
        <w:contextualSpacing w:val="0"/>
        <w:jc w:val="both"/>
        <w:rPr>
          <w:rFonts w:asciiTheme="minorHAnsi" w:hAnsiTheme="minorHAnsi"/>
          <w:b/>
          <w:color w:val="auto"/>
          <w:sz w:val="22"/>
          <w:szCs w:val="22"/>
        </w:rPr>
      </w:pPr>
      <w:r w:rsidRPr="00A86D5C">
        <w:rPr>
          <w:rFonts w:asciiTheme="minorHAnsi" w:hAnsiTheme="minorHAnsi"/>
          <w:b/>
          <w:color w:val="auto"/>
          <w:sz w:val="22"/>
          <w:szCs w:val="22"/>
        </w:rPr>
        <w:t>oppure</w:t>
      </w:r>
    </w:p>
    <w:p w:rsidR="00C173A0" w:rsidRPr="00763445" w:rsidRDefault="00C173A0" w:rsidP="00AB6131">
      <w:pPr>
        <w:pStyle w:val="Paragrafoelenco1"/>
        <w:spacing w:before="60" w:after="60" w:line="276" w:lineRule="auto"/>
        <w:ind w:left="0"/>
        <w:contextualSpacing w:val="0"/>
        <w:jc w:val="both"/>
        <w:rPr>
          <w:rFonts w:asciiTheme="minorHAnsi" w:hAnsiTheme="minorHAnsi"/>
          <w:color w:val="auto"/>
          <w:sz w:val="22"/>
          <w:szCs w:val="22"/>
        </w:rPr>
      </w:pPr>
    </w:p>
    <w:p w:rsidR="00B94E8B" w:rsidRPr="00B94E8B" w:rsidRDefault="00EA48E7" w:rsidP="00B94E8B">
      <w:pPr>
        <w:spacing w:before="60" w:after="60" w:line="276" w:lineRule="auto"/>
        <w:ind w:left="567" w:hanging="567"/>
        <w:jc w:val="both"/>
        <w:rPr>
          <w:rFonts w:asciiTheme="minorHAnsi" w:hAnsiTheme="minorHAnsi"/>
          <w:b/>
          <w:bCs/>
          <w:color w:val="auto"/>
          <w:sz w:val="22"/>
          <w:szCs w:val="22"/>
        </w:rPr>
      </w:pPr>
      <w:r w:rsidRPr="00763445">
        <w:rPr>
          <w:rFonts w:asciiTheme="minorHAnsi" w:hAnsiTheme="minorHAnsi"/>
          <w:color w:val="auto"/>
          <w:sz w:val="22"/>
          <w:szCs w:val="22"/>
        </w:rPr>
        <w:fldChar w:fldCharType="begin">
          <w:ffData>
            <w:name w:val=""/>
            <w:enabled/>
            <w:calcOnExit w:val="0"/>
            <w:checkBox>
              <w:sizeAuto/>
              <w:default w:val="0"/>
              <w:checked w:val="0"/>
            </w:checkBox>
          </w:ffData>
        </w:fldChar>
      </w:r>
      <w:r w:rsidR="00C173A0" w:rsidRPr="00763445">
        <w:rPr>
          <w:rFonts w:asciiTheme="minorHAnsi" w:hAnsiTheme="minorHAnsi"/>
          <w:color w:val="auto"/>
          <w:sz w:val="22"/>
          <w:szCs w:val="22"/>
        </w:rPr>
        <w:instrText xml:space="preserve"> FORMCHECKBOX </w:instrText>
      </w:r>
      <w:r w:rsidR="00A24114">
        <w:rPr>
          <w:rFonts w:asciiTheme="minorHAnsi" w:hAnsiTheme="minorHAnsi"/>
          <w:color w:val="auto"/>
          <w:sz w:val="22"/>
          <w:szCs w:val="22"/>
        </w:rPr>
      </w:r>
      <w:r w:rsidR="00A24114">
        <w:rPr>
          <w:rFonts w:asciiTheme="minorHAnsi" w:hAnsiTheme="minorHAnsi"/>
          <w:color w:val="auto"/>
          <w:sz w:val="22"/>
          <w:szCs w:val="22"/>
        </w:rPr>
        <w:fldChar w:fldCharType="separate"/>
      </w:r>
      <w:r w:rsidRPr="00763445">
        <w:rPr>
          <w:rFonts w:asciiTheme="minorHAnsi" w:hAnsiTheme="minorHAnsi"/>
          <w:color w:val="auto"/>
          <w:sz w:val="22"/>
          <w:szCs w:val="22"/>
        </w:rPr>
        <w:fldChar w:fldCharType="end"/>
      </w:r>
      <w:r w:rsidR="00C173A0" w:rsidRPr="00763445">
        <w:rPr>
          <w:rFonts w:asciiTheme="minorHAnsi" w:hAnsiTheme="minorHAnsi"/>
          <w:b/>
          <w:color w:val="auto"/>
          <w:sz w:val="22"/>
          <w:szCs w:val="22"/>
        </w:rPr>
        <w:tab/>
      </w:r>
      <w:r w:rsidR="00B94E8B" w:rsidRPr="00B94E8B">
        <w:rPr>
          <w:rFonts w:asciiTheme="minorHAnsi" w:hAnsiTheme="minorHAnsi"/>
          <w:color w:val="auto"/>
          <w:sz w:val="22"/>
          <w:szCs w:val="22"/>
        </w:rPr>
        <w:t>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w:t>
      </w:r>
      <w:r w:rsidR="00B94E8B">
        <w:rPr>
          <w:rFonts w:asciiTheme="minorHAnsi" w:hAnsiTheme="minorHAnsi"/>
          <w:color w:val="auto"/>
          <w:sz w:val="22"/>
          <w:szCs w:val="22"/>
        </w:rPr>
        <w:t>;</w:t>
      </w:r>
      <w:r w:rsidR="00B94E8B" w:rsidRPr="00763445">
        <w:rPr>
          <w:rStyle w:val="Rimandonotaapidipagina"/>
          <w:rFonts w:asciiTheme="minorHAnsi" w:hAnsiTheme="minorHAnsi"/>
          <w:color w:val="auto"/>
          <w:sz w:val="22"/>
          <w:szCs w:val="22"/>
        </w:rPr>
        <w:footnoteReference w:id="5"/>
      </w:r>
    </w:p>
    <w:p w:rsidR="009568CB" w:rsidRDefault="009568CB" w:rsidP="00B94E8B">
      <w:pPr>
        <w:spacing w:before="60" w:after="60" w:line="276" w:lineRule="auto"/>
        <w:ind w:left="567" w:hanging="567"/>
        <w:jc w:val="both"/>
        <w:rPr>
          <w:rFonts w:asciiTheme="minorHAnsi" w:hAnsiTheme="minorHAnsi"/>
          <w:color w:val="auto"/>
          <w:sz w:val="22"/>
          <w:szCs w:val="22"/>
        </w:rPr>
      </w:pPr>
    </w:p>
    <w:p w:rsidR="00B94E8B" w:rsidRPr="00763445" w:rsidRDefault="00B94E8B" w:rsidP="00B94E8B">
      <w:pPr>
        <w:spacing w:before="60" w:after="60" w:line="276" w:lineRule="auto"/>
        <w:ind w:left="567" w:hanging="567"/>
        <w:jc w:val="both"/>
        <w:rPr>
          <w:rFonts w:asciiTheme="minorHAnsi" w:hAnsiTheme="minorHAnsi"/>
          <w:color w:val="auto"/>
          <w:sz w:val="22"/>
          <w:szCs w:val="22"/>
        </w:rPr>
      </w:pPr>
    </w:p>
    <w:p w:rsidR="00BC662F" w:rsidRPr="00763445" w:rsidRDefault="006D6FBB" w:rsidP="0055743A">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nell’ambito della procedura di affidamento, per consentire il trattamento dei loro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 Comune di</w:t>
      </w:r>
      <w:r w:rsidR="00867FFD">
        <w:rPr>
          <w:rFonts w:asciiTheme="minorHAnsi" w:hAnsiTheme="minorHAnsi"/>
          <w:color w:val="auto"/>
          <w:sz w:val="22"/>
          <w:szCs w:val="22"/>
        </w:rPr>
        <w:t xml:space="preserve"> Ascoli Piceno </w:t>
      </w:r>
      <w:r w:rsidR="00BC662F" w:rsidRPr="00763445">
        <w:rPr>
          <w:rFonts w:asciiTheme="minorHAnsi" w:hAnsiTheme="minorHAnsi"/>
          <w:color w:val="auto"/>
          <w:sz w:val="22"/>
          <w:szCs w:val="22"/>
        </w:rPr>
        <w:t>per le finalità descritte nell’informativa.</w:t>
      </w:r>
    </w:p>
    <w:p w:rsidR="00BC662F" w:rsidRPr="00763445" w:rsidRDefault="00BC662F" w:rsidP="00BC662F">
      <w:pPr>
        <w:pStyle w:val="Paragrafoelenco1"/>
        <w:ind w:left="0"/>
        <w:jc w:val="both"/>
        <w:rPr>
          <w:rFonts w:asciiTheme="minorHAnsi" w:hAnsiTheme="minorHAnsi"/>
          <w:color w:val="auto"/>
          <w:sz w:val="22"/>
          <w:szCs w:val="22"/>
        </w:rPr>
      </w:pPr>
    </w:p>
    <w:p w:rsidR="00B94E8B" w:rsidRPr="00763445" w:rsidRDefault="00B94E8B" w:rsidP="00EF78D3">
      <w:pPr>
        <w:pStyle w:val="Paragrafoelenco1"/>
        <w:ind w:left="0"/>
        <w:jc w:val="both"/>
        <w:rPr>
          <w:rFonts w:asciiTheme="minorHAnsi" w:hAnsiTheme="minorHAnsi"/>
          <w:color w:val="auto"/>
          <w:sz w:val="22"/>
          <w:szCs w:val="22"/>
        </w:rPr>
      </w:pPr>
    </w:p>
    <w:p w:rsidR="00EF78D3" w:rsidRDefault="00EF78D3" w:rsidP="00EF78D3">
      <w:pPr>
        <w:pStyle w:val="Paragrafoelenco1"/>
        <w:numPr>
          <w:ilvl w:val="0"/>
          <w:numId w:val="2"/>
        </w:numPr>
        <w:spacing w:before="60" w:after="60" w:line="276" w:lineRule="auto"/>
        <w:ind w:left="425" w:hanging="425"/>
        <w:jc w:val="both"/>
        <w:rPr>
          <w:color w:val="auto"/>
        </w:rPr>
      </w:pPr>
      <w:r w:rsidRPr="00763445">
        <w:rPr>
          <w:rFonts w:asciiTheme="minorHAnsi" w:hAnsiTheme="minorHAnsi"/>
          <w:b/>
          <w:bCs/>
          <w:i/>
          <w:iCs/>
          <w:color w:val="auto"/>
          <w:sz w:val="22"/>
          <w:szCs w:val="22"/>
        </w:rPr>
        <w:t>[per gli operatori economici ammessi al concordato preventivo con continuità aziendale di cui all'art. 186-bis del R.D. 16 marzo 1942, n. 267]</w:t>
      </w:r>
      <w:r w:rsidRPr="00763445">
        <w:rPr>
          <w:color w:val="auto"/>
          <w:lang w:bidi="it-IT"/>
        </w:rPr>
        <w:t>,</w:t>
      </w:r>
    </w:p>
    <w:p w:rsidR="00AB6131" w:rsidRPr="00763445" w:rsidRDefault="00AB6131" w:rsidP="00EA07A2">
      <w:pPr>
        <w:pStyle w:val="Paragrafoelenco1"/>
        <w:spacing w:before="60" w:after="60" w:line="276" w:lineRule="auto"/>
        <w:ind w:left="0"/>
        <w:contextualSpacing w:val="0"/>
        <w:jc w:val="both"/>
        <w:rPr>
          <w:color w:val="auto"/>
        </w:rPr>
      </w:pPr>
    </w:p>
    <w:p w:rsidR="00EF78D3" w:rsidRPr="00763445" w:rsidRDefault="00EF78D3" w:rsidP="00EA07A2">
      <w:pPr>
        <w:pStyle w:val="Paragrafoelenco1"/>
        <w:spacing w:before="60" w:after="60" w:line="276" w:lineRule="auto"/>
        <w:ind w:left="426"/>
        <w:contextualSpacing w:val="0"/>
        <w:jc w:val="both"/>
        <w:rPr>
          <w:rFonts w:asciiTheme="minorHAnsi" w:hAnsiTheme="minorHAnsi"/>
          <w:color w:val="auto"/>
          <w:sz w:val="22"/>
          <w:szCs w:val="22"/>
        </w:rPr>
      </w:pPr>
      <w:r w:rsidRPr="00763445">
        <w:rPr>
          <w:rFonts w:asciiTheme="minorHAnsi" w:hAnsiTheme="minorHAnsi"/>
          <w:color w:val="auto"/>
          <w:sz w:val="22"/>
          <w:szCs w:val="22"/>
        </w:rPr>
        <w:t>ad integrazione di quanto eventualmente dichiarato nella parte III, sez. C, lett. d) del DGUE, che:</w:t>
      </w:r>
    </w:p>
    <w:p w:rsidR="00EA07A2" w:rsidRDefault="00EA07A2" w:rsidP="00EA07A2">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EA07A2">
      <w:pPr>
        <w:pStyle w:val="Paragrafoelenco1"/>
        <w:numPr>
          <w:ilvl w:val="0"/>
          <w:numId w:val="22"/>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EA07A2" w:rsidRDefault="00EA07A2" w:rsidP="00EA07A2">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EA07A2">
      <w:pPr>
        <w:pStyle w:val="Paragrafoelenco1"/>
        <w:numPr>
          <w:ilvl w:val="0"/>
          <w:numId w:val="22"/>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EF78D3" w:rsidRDefault="00EF78D3" w:rsidP="00EA07A2">
      <w:pPr>
        <w:pStyle w:val="Paragrafoelenco1"/>
        <w:spacing w:before="60" w:after="60" w:line="276" w:lineRule="auto"/>
        <w:ind w:left="0"/>
        <w:contextualSpacing w:val="0"/>
        <w:jc w:val="both"/>
        <w:rPr>
          <w:rFonts w:asciiTheme="minorHAnsi" w:hAnsiTheme="minorHAnsi"/>
          <w:color w:val="auto"/>
          <w:sz w:val="22"/>
          <w:szCs w:val="22"/>
        </w:rPr>
      </w:pPr>
    </w:p>
    <w:p w:rsidR="008C4284" w:rsidRPr="00763445" w:rsidRDefault="008C4284" w:rsidP="00EA07A2">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EF78D3">
      <w:pPr>
        <w:pStyle w:val="Paragrafoelenco1"/>
        <w:numPr>
          <w:ilvl w:val="0"/>
          <w:numId w:val="2"/>
        </w:numPr>
        <w:spacing w:before="60" w:after="60" w:line="276" w:lineRule="auto"/>
        <w:ind w:left="425" w:hanging="425"/>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Pr="00763445" w:rsidRDefault="00EF78D3" w:rsidP="00EF78D3">
      <w:pPr>
        <w:pStyle w:val="Corpodeltesto22"/>
        <w:shd w:val="clear" w:color="auto" w:fill="auto"/>
        <w:ind w:left="400" w:firstLine="0"/>
        <w:jc w:val="both"/>
        <w:rPr>
          <w:sz w:val="22"/>
          <w:szCs w:val="22"/>
          <w:lang w:eastAsia="it-IT" w:bidi="it-IT"/>
        </w:rPr>
      </w:pPr>
      <w:r w:rsidRPr="00763445">
        <w:rPr>
          <w:sz w:val="22"/>
          <w:szCs w:val="22"/>
          <w:lang w:eastAsia="it-IT" w:bidi="it-IT"/>
        </w:rPr>
        <w:t>che:</w:t>
      </w:r>
    </w:p>
    <w:p w:rsidR="009414BC" w:rsidRPr="00763445" w:rsidRDefault="009414BC" w:rsidP="00EF78D3">
      <w:pPr>
        <w:pStyle w:val="Corpodeltesto22"/>
        <w:shd w:val="clear" w:color="auto" w:fill="auto"/>
        <w:ind w:firstLine="0"/>
        <w:jc w:val="both"/>
        <w:rPr>
          <w:sz w:val="22"/>
          <w:szCs w:val="22"/>
        </w:rPr>
      </w:pPr>
    </w:p>
    <w:p w:rsidR="00EF78D3" w:rsidRPr="00763445" w:rsidRDefault="00EF78D3" w:rsidP="00EF78D3">
      <w:pPr>
        <w:pStyle w:val="Paragrafoelenco1"/>
        <w:numPr>
          <w:ilvl w:val="0"/>
          <w:numId w:val="23"/>
        </w:numPr>
        <w:jc w:val="both"/>
        <w:rPr>
          <w:rFonts w:asciiTheme="minorHAnsi" w:hAnsiTheme="minorHAnsi"/>
          <w:color w:val="auto"/>
          <w:sz w:val="22"/>
          <w:szCs w:val="22"/>
        </w:rPr>
      </w:pPr>
      <w:r w:rsidRPr="00763445">
        <w:rPr>
          <w:rFonts w:asciiTheme="minorHAnsi" w:hAnsiTheme="minorHAnsi"/>
          <w:color w:val="auto"/>
          <w:sz w:val="22"/>
          <w:szCs w:val="22"/>
        </w:rPr>
        <w:t>gli estremi del deposito della domanda di ammissione sono i seguenti: _______________________;</w:t>
      </w:r>
    </w:p>
    <w:p w:rsidR="00EF78D3" w:rsidRPr="00763445" w:rsidRDefault="00EF78D3" w:rsidP="00C16C4D">
      <w:pPr>
        <w:pStyle w:val="Paragrafoelenco1"/>
        <w:numPr>
          <w:ilvl w:val="0"/>
          <w:numId w:val="23"/>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lastRenderedPageBreak/>
        <w:t>il provvedimento di autorizzazione a partecipare alle gare rilasciato dal Tribunale di_____________________ sono i seguenti: _____________________;</w:t>
      </w:r>
    </w:p>
    <w:p w:rsidR="00EF78D3" w:rsidRPr="00763445" w:rsidRDefault="00EF78D3" w:rsidP="00EF78D3">
      <w:pPr>
        <w:rPr>
          <w:rFonts w:asciiTheme="minorHAnsi" w:hAnsiTheme="minorHAnsi"/>
          <w:color w:val="auto"/>
          <w:sz w:val="22"/>
          <w:szCs w:val="22"/>
        </w:rPr>
      </w:pPr>
    </w:p>
    <w:p w:rsidR="00EF78D3" w:rsidRPr="00763445" w:rsidRDefault="00EF78D3" w:rsidP="00C16C4D">
      <w:pPr>
        <w:pStyle w:val="Paragrafoelenco1"/>
        <w:numPr>
          <w:ilvl w:val="0"/>
          <w:numId w:val="23"/>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il soggetto di cui intende avvalersi, ai sensi dell'articolo 110, comma 4, del Codice, è il seguente: ____________________;</w:t>
      </w:r>
    </w:p>
    <w:p w:rsidR="00506708" w:rsidRDefault="00506708" w:rsidP="00AB6131">
      <w:pPr>
        <w:pStyle w:val="Paragrafoelenco1"/>
        <w:spacing w:line="360" w:lineRule="auto"/>
        <w:ind w:left="0"/>
        <w:jc w:val="both"/>
        <w:rPr>
          <w:rFonts w:asciiTheme="minorHAnsi" w:hAnsiTheme="minorHAnsi"/>
          <w:color w:val="auto"/>
          <w:sz w:val="22"/>
          <w:szCs w:val="22"/>
        </w:rPr>
      </w:pPr>
    </w:p>
    <w:p w:rsidR="00CA0FE4" w:rsidRPr="00763445" w:rsidRDefault="00CA0FE4" w:rsidP="00EF78D3">
      <w:pPr>
        <w:pStyle w:val="Paragrafoelenco1"/>
        <w:tabs>
          <w:tab w:val="left" w:pos="284"/>
        </w:tabs>
        <w:ind w:left="0"/>
        <w:rPr>
          <w:rFonts w:asciiTheme="minorHAnsi" w:hAnsiTheme="minorHAnsi"/>
          <w:color w:val="auto"/>
          <w:sz w:val="22"/>
          <w:szCs w:val="22"/>
        </w:rPr>
      </w:pPr>
    </w:p>
    <w:p w:rsidR="00622727" w:rsidRPr="009C207E" w:rsidRDefault="00622727" w:rsidP="00106303">
      <w:pPr>
        <w:pStyle w:val="Paragrafoelenco1"/>
        <w:numPr>
          <w:ilvl w:val="0"/>
          <w:numId w:val="2"/>
        </w:numPr>
        <w:spacing w:before="60" w:after="60" w:line="276" w:lineRule="auto"/>
        <w:ind w:left="425" w:hanging="425"/>
        <w:jc w:val="both"/>
        <w:rPr>
          <w:rFonts w:asciiTheme="minorHAnsi" w:hAnsiTheme="minorHAnsi"/>
          <w:sz w:val="22"/>
          <w:szCs w:val="22"/>
        </w:rPr>
      </w:pPr>
      <w:r w:rsidRPr="00763445">
        <w:rPr>
          <w:rFonts w:asciiTheme="minorHAnsi" w:hAnsiTheme="minorHAnsi"/>
          <w:b/>
          <w:i/>
          <w:color w:val="auto"/>
          <w:sz w:val="22"/>
          <w:szCs w:val="22"/>
        </w:rPr>
        <w:t>[</w:t>
      </w:r>
      <w:r w:rsidRPr="00763445">
        <w:rPr>
          <w:rFonts w:asciiTheme="minorHAnsi" w:hAnsiTheme="minorHAnsi"/>
          <w:b/>
          <w:bCs/>
          <w:i/>
          <w:color w:val="auto"/>
          <w:sz w:val="22"/>
          <w:szCs w:val="22"/>
        </w:rPr>
        <w:t xml:space="preserve">nel caso di allegazione all’offerta </w:t>
      </w:r>
      <w:r w:rsidR="00EA07A2">
        <w:rPr>
          <w:rFonts w:asciiTheme="minorHAnsi" w:hAnsiTheme="minorHAnsi"/>
          <w:b/>
          <w:bCs/>
          <w:i/>
          <w:color w:val="auto"/>
          <w:sz w:val="22"/>
          <w:szCs w:val="22"/>
        </w:rPr>
        <w:t xml:space="preserve">telematica </w:t>
      </w:r>
      <w:r w:rsidRPr="00763445">
        <w:rPr>
          <w:rFonts w:asciiTheme="minorHAnsi" w:hAnsiTheme="minorHAnsi"/>
          <w:b/>
          <w:bCs/>
          <w:i/>
          <w:color w:val="auto"/>
          <w:sz w:val="22"/>
          <w:szCs w:val="22"/>
        </w:rPr>
        <w:t>di c</w:t>
      </w:r>
      <w:r w:rsidRPr="00A83AFF">
        <w:rPr>
          <w:rFonts w:asciiTheme="minorHAnsi" w:hAnsiTheme="minorHAnsi"/>
          <w:b/>
          <w:bCs/>
          <w:i/>
          <w:sz w:val="22"/>
          <w:szCs w:val="22"/>
        </w:rPr>
        <w:t>opie conformi di documenti in formato elettronico, nei casi in cui tale modalità di copia sia ammessa</w:t>
      </w:r>
      <w:r w:rsidRPr="00A83AFF">
        <w:rPr>
          <w:rFonts w:asciiTheme="minorHAnsi" w:hAnsiTheme="minorHAnsi"/>
          <w:b/>
          <w:i/>
          <w:sz w:val="22"/>
          <w:szCs w:val="22"/>
        </w:rPr>
        <w:t>]</w:t>
      </w:r>
    </w:p>
    <w:p w:rsidR="009C207E" w:rsidRPr="00A83AFF" w:rsidRDefault="009C207E" w:rsidP="009C207E">
      <w:pPr>
        <w:pStyle w:val="Paragrafoelenco1"/>
        <w:spacing w:before="60" w:after="60" w:line="276" w:lineRule="auto"/>
        <w:ind w:left="0"/>
        <w:jc w:val="both"/>
        <w:rPr>
          <w:rFonts w:asciiTheme="minorHAnsi" w:hAnsiTheme="minorHAnsi"/>
          <w:sz w:val="22"/>
          <w:szCs w:val="22"/>
        </w:rPr>
      </w:pPr>
    </w:p>
    <w:p w:rsidR="00622727" w:rsidRPr="00A83AFF" w:rsidRDefault="00622727" w:rsidP="009C207E">
      <w:pPr>
        <w:pStyle w:val="Paragrafoelenco1"/>
        <w:spacing w:before="60" w:after="60" w:line="276" w:lineRule="auto"/>
        <w:ind w:left="425"/>
        <w:jc w:val="both"/>
        <w:rPr>
          <w:rFonts w:asciiTheme="minorHAnsi" w:hAnsiTheme="minorHAnsi"/>
          <w:sz w:val="22"/>
          <w:szCs w:val="22"/>
        </w:rPr>
      </w:pPr>
      <w:r w:rsidRPr="00A83AFF">
        <w:rPr>
          <w:rFonts w:asciiTheme="minorHAnsi" w:hAnsiTheme="minorHAnsi"/>
          <w:bCs/>
          <w:sz w:val="22"/>
          <w:szCs w:val="22"/>
        </w:rPr>
        <w:t xml:space="preserve">che le copie di tutti i documenti allegati all’offerta </w:t>
      </w:r>
      <w:r w:rsidR="00602A9E">
        <w:rPr>
          <w:rFonts w:asciiTheme="minorHAnsi" w:hAnsiTheme="minorHAnsi"/>
          <w:bCs/>
          <w:sz w:val="22"/>
          <w:szCs w:val="22"/>
        </w:rPr>
        <w:t xml:space="preserve">telematica </w:t>
      </w:r>
      <w:r w:rsidRPr="00A83AFF">
        <w:rPr>
          <w:rFonts w:asciiTheme="minorHAnsi" w:hAnsiTheme="minorHAnsi"/>
          <w:bCs/>
          <w:sz w:val="22"/>
          <w:szCs w:val="22"/>
        </w:rPr>
        <w:t xml:space="preserve">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B94E8B" w:rsidRDefault="00B94E8B" w:rsidP="00C173A0">
      <w:pPr>
        <w:pStyle w:val="Paragrafoelenco1"/>
        <w:tabs>
          <w:tab w:val="left" w:pos="284"/>
        </w:tabs>
        <w:ind w:left="0"/>
        <w:rPr>
          <w:rFonts w:asciiTheme="minorHAnsi" w:hAnsiTheme="minorHAnsi"/>
          <w:bCs/>
          <w:color w:val="auto"/>
          <w:sz w:val="22"/>
          <w:szCs w:val="22"/>
        </w:rPr>
      </w:pPr>
    </w:p>
    <w:p w:rsidR="00B94E8B" w:rsidRDefault="00B94E8B" w:rsidP="00C173A0">
      <w:pPr>
        <w:pStyle w:val="Paragrafoelenco1"/>
        <w:tabs>
          <w:tab w:val="left" w:pos="284"/>
        </w:tabs>
        <w:ind w:left="0"/>
        <w:rPr>
          <w:rFonts w:asciiTheme="minorHAnsi" w:hAnsiTheme="minorHAnsi"/>
          <w:bCs/>
          <w:color w:val="auto"/>
          <w:sz w:val="22"/>
          <w:szCs w:val="22"/>
        </w:rPr>
      </w:pPr>
    </w:p>
    <w:p w:rsidR="00B94E8B" w:rsidRDefault="00B94E8B" w:rsidP="00C173A0">
      <w:pPr>
        <w:pStyle w:val="Paragrafoelenco1"/>
        <w:tabs>
          <w:tab w:val="left" w:pos="284"/>
        </w:tabs>
        <w:ind w:left="0"/>
        <w:rPr>
          <w:rFonts w:asciiTheme="minorHAnsi" w:hAnsiTheme="minorHAnsi"/>
          <w:bCs/>
          <w:color w:val="auto"/>
          <w:sz w:val="22"/>
          <w:szCs w:val="22"/>
        </w:rPr>
      </w:pPr>
    </w:p>
    <w:p w:rsidR="00C173A0" w:rsidRPr="00A83AFF" w:rsidRDefault="00C173A0" w:rsidP="00C173A0">
      <w:pPr>
        <w:jc w:val="center"/>
        <w:rPr>
          <w:rFonts w:asciiTheme="minorHAnsi" w:hAnsiTheme="minorHAnsi"/>
          <w:b/>
          <w:color w:val="auto"/>
          <w:sz w:val="22"/>
          <w:szCs w:val="22"/>
        </w:rPr>
      </w:pPr>
      <w:r w:rsidRPr="00A83AFF">
        <w:rPr>
          <w:rFonts w:asciiTheme="minorHAnsi" w:hAnsiTheme="minorHAnsi"/>
          <w:b/>
          <w:color w:val="auto"/>
          <w:sz w:val="22"/>
          <w:szCs w:val="22"/>
        </w:rPr>
        <w:t>&gt;&gt;&gt;&gt;&gt; ----------------- PARTE SECONDA ----------------- &lt;&lt;&lt;</w:t>
      </w:r>
      <w:r w:rsidR="00CE781A" w:rsidRPr="00A83AFF">
        <w:rPr>
          <w:rFonts w:asciiTheme="minorHAnsi" w:hAnsiTheme="minorHAnsi"/>
          <w:b/>
          <w:color w:val="auto"/>
          <w:sz w:val="22"/>
          <w:szCs w:val="22"/>
        </w:rPr>
        <w:t>&lt;&lt;</w:t>
      </w:r>
    </w:p>
    <w:p w:rsidR="00C173A0" w:rsidRPr="00A83AFF" w:rsidRDefault="00C173A0" w:rsidP="00C173A0">
      <w:pPr>
        <w:jc w:val="center"/>
        <w:rPr>
          <w:rFonts w:asciiTheme="minorHAnsi" w:hAnsiTheme="minorHAnsi"/>
          <w:color w:val="auto"/>
          <w:sz w:val="22"/>
          <w:szCs w:val="22"/>
        </w:rPr>
      </w:pPr>
      <w:bookmarkStart w:id="15" w:name="OLE_LINK11"/>
      <w:bookmarkStart w:id="16" w:name="OLE_LINK10"/>
      <w:bookmarkEnd w:id="15"/>
      <w:bookmarkEnd w:id="16"/>
      <w:r w:rsidRPr="00A83AFF">
        <w:rPr>
          <w:rFonts w:asciiTheme="minorHAnsi" w:hAnsiTheme="minorHAnsi"/>
          <w:b/>
          <w:color w:val="auto"/>
          <w:sz w:val="22"/>
          <w:szCs w:val="22"/>
        </w:rPr>
        <w:t>(i paragrafi non utilizzati possono essere eliminati)</w:t>
      </w:r>
    </w:p>
    <w:p w:rsidR="00CA0FE4" w:rsidRDefault="00CA0FE4" w:rsidP="004904E6">
      <w:pPr>
        <w:pStyle w:val="Paragrafoelenco1"/>
        <w:tabs>
          <w:tab w:val="left" w:pos="284"/>
        </w:tabs>
        <w:ind w:left="0"/>
        <w:rPr>
          <w:rFonts w:asciiTheme="minorHAnsi" w:hAnsiTheme="minorHAnsi"/>
          <w:bCs/>
          <w:color w:val="auto"/>
          <w:sz w:val="22"/>
          <w:szCs w:val="22"/>
        </w:rPr>
      </w:pPr>
    </w:p>
    <w:p w:rsidR="008A48A6" w:rsidRPr="00C32D3B" w:rsidRDefault="008A48A6" w:rsidP="004904E6">
      <w:pPr>
        <w:pStyle w:val="Paragrafoelenco1"/>
        <w:tabs>
          <w:tab w:val="left" w:pos="284"/>
        </w:tabs>
        <w:ind w:left="0"/>
        <w:rPr>
          <w:rFonts w:asciiTheme="minorHAnsi" w:hAnsiTheme="minorHAnsi"/>
          <w:bCs/>
          <w:color w:val="auto"/>
          <w:sz w:val="22"/>
          <w:szCs w:val="22"/>
        </w:rPr>
      </w:pPr>
    </w:p>
    <w:p w:rsidR="00C173A0" w:rsidRPr="00C32D3B" w:rsidRDefault="00C173A0" w:rsidP="00C32D3B">
      <w:pPr>
        <w:shd w:val="clear" w:color="auto" w:fill="DFDFDF"/>
        <w:ind w:right="51" w:firstLine="284"/>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RTI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A25E79">
        <w:rPr>
          <w:rFonts w:asciiTheme="minorHAnsi" w:hAnsiTheme="minorHAnsi"/>
          <w:b/>
          <w:i/>
          <w:caps/>
          <w:color w:val="auto"/>
          <w:szCs w:val="22"/>
        </w:rPr>
        <w:t xml:space="preserve"> </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A25E79">
      <w:pPr>
        <w:spacing w:before="60" w:after="60" w:line="276" w:lineRule="auto"/>
        <w:jc w:val="both"/>
        <w:rPr>
          <w:rFonts w:asciiTheme="minorHAnsi" w:hAnsiTheme="minorHAnsi"/>
          <w:b/>
          <w:color w:val="auto"/>
          <w:sz w:val="20"/>
          <w:szCs w:val="22"/>
        </w:rPr>
      </w:pPr>
      <w:r>
        <w:rPr>
          <w:rFonts w:asciiTheme="minorHAnsi" w:hAnsiTheme="minorHAnsi"/>
          <w:b/>
          <w:color w:val="auto"/>
          <w:sz w:val="20"/>
          <w:szCs w:val="22"/>
        </w:rPr>
        <w:t>(*) In caso di RTI/</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impresa raggruppanda/consorzianda raggruppata/consorziata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C173A0" w:rsidRDefault="00C173A0" w:rsidP="00783782">
      <w:pPr>
        <w:pStyle w:val="Paragrafoelenco1"/>
        <w:tabs>
          <w:tab w:val="left" w:pos="284"/>
        </w:tabs>
        <w:ind w:left="0"/>
        <w:rPr>
          <w:rFonts w:asciiTheme="minorHAnsi" w:hAnsiTheme="minorHAnsi"/>
          <w:bCs/>
          <w:color w:val="auto"/>
          <w:sz w:val="22"/>
          <w:szCs w:val="22"/>
        </w:rPr>
      </w:pPr>
    </w:p>
    <w:p w:rsidR="00C173A0" w:rsidRPr="002A7621" w:rsidRDefault="00C173A0" w:rsidP="00B46324">
      <w:pPr>
        <w:pStyle w:val="Corpotesto"/>
        <w:widowControl w:val="0"/>
        <w:numPr>
          <w:ilvl w:val="0"/>
          <w:numId w:val="3"/>
        </w:numPr>
        <w:spacing w:before="60" w:after="60" w:line="276" w:lineRule="auto"/>
        <w:jc w:val="both"/>
        <w:rPr>
          <w:rFonts w:asciiTheme="minorHAnsi" w:hAnsiTheme="minorHAnsi"/>
          <w:b/>
          <w:color w:val="auto"/>
          <w:sz w:val="22"/>
          <w:szCs w:val="22"/>
        </w:rPr>
      </w:pPr>
      <w:r w:rsidRPr="00A83AFF">
        <w:rPr>
          <w:rFonts w:asciiTheme="minorHAnsi" w:hAnsiTheme="minorHAnsi"/>
          <w:color w:val="auto"/>
          <w:sz w:val="22"/>
          <w:szCs w:val="22"/>
        </w:rPr>
        <w:t xml:space="preserve">che la composizione del raggruppamento (RTI o consorzio ordinario), con indicazione della denominazione degli operatori che lo compongono e del ruolo assunto </w:t>
      </w:r>
      <w:r w:rsidRPr="00A83AFF">
        <w:rPr>
          <w:rFonts w:asciiTheme="minorHAnsi" w:hAnsiTheme="minorHAnsi"/>
          <w:i/>
          <w:color w:val="auto"/>
          <w:sz w:val="22"/>
          <w:szCs w:val="22"/>
        </w:rPr>
        <w:t>(mandataria/mandanti o capogruppo/consorziate)</w:t>
      </w:r>
      <w:r w:rsidRPr="00A83AFF">
        <w:rPr>
          <w:rFonts w:asciiTheme="minorHAnsi" w:hAnsiTheme="minorHAnsi"/>
          <w:color w:val="auto"/>
          <w:sz w:val="22"/>
          <w:szCs w:val="22"/>
        </w:rPr>
        <w:t xml:space="preserve"> è la seguente:</w:t>
      </w:r>
    </w:p>
    <w:p w:rsidR="002A7621" w:rsidRDefault="002A7621" w:rsidP="002A7621">
      <w:pPr>
        <w:pStyle w:val="Corpotesto"/>
        <w:widowControl w:val="0"/>
        <w:spacing w:before="60" w:after="60" w:line="276" w:lineRule="auto"/>
        <w:jc w:val="both"/>
        <w:rPr>
          <w:rFonts w:asciiTheme="minorHAnsi" w:hAnsiTheme="minorHAnsi"/>
          <w:b/>
          <w:color w:val="auto"/>
          <w:sz w:val="22"/>
          <w:szCs w:val="22"/>
        </w:rPr>
      </w:pPr>
    </w:p>
    <w:p w:rsidR="008A48A6" w:rsidRPr="00FC2722" w:rsidRDefault="008A48A6" w:rsidP="002A7621">
      <w:pPr>
        <w:pStyle w:val="Corpotesto"/>
        <w:widowControl w:val="0"/>
        <w:spacing w:before="60" w:after="60" w:line="276" w:lineRule="auto"/>
        <w:jc w:val="both"/>
        <w:rPr>
          <w:rFonts w:asciiTheme="minorHAnsi" w:hAnsiTheme="minorHAnsi"/>
          <w:b/>
          <w:color w:val="auto"/>
          <w:sz w:val="22"/>
          <w:szCs w:val="22"/>
        </w:rPr>
      </w:pPr>
    </w:p>
    <w:tbl>
      <w:tblPr>
        <w:tblW w:w="9708" w:type="dxa"/>
        <w:tblInd w:w="361" w:type="dxa"/>
        <w:tblLayout w:type="fixed"/>
        <w:tblCellMar>
          <w:left w:w="93" w:type="dxa"/>
        </w:tblCellMar>
        <w:tblLook w:val="0000" w:firstRow="0" w:lastRow="0" w:firstColumn="0" w:lastColumn="0" w:noHBand="0" w:noVBand="0"/>
      </w:tblPr>
      <w:tblGrid>
        <w:gridCol w:w="2068"/>
        <w:gridCol w:w="2059"/>
        <w:gridCol w:w="1559"/>
        <w:gridCol w:w="1559"/>
        <w:gridCol w:w="2463"/>
      </w:tblGrid>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sociale</w:t>
            </w: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203FA">
            <w:pPr>
              <w:spacing w:line="240" w:lineRule="atLeast"/>
              <w:rPr>
                <w:rFonts w:asciiTheme="minorHAnsi" w:hAnsiTheme="minorHAnsi"/>
                <w:b/>
                <w:color w:val="auto"/>
                <w:szCs w:val="22"/>
              </w:rPr>
            </w:pPr>
            <w:r w:rsidRPr="00A83AFF">
              <w:rPr>
                <w:rFonts w:asciiTheme="minorHAnsi" w:hAnsiTheme="minorHAnsi"/>
                <w:b/>
                <w:color w:val="auto"/>
                <w:sz w:val="22"/>
                <w:szCs w:val="22"/>
              </w:rPr>
              <w:t>% Esecuzione</w:t>
            </w: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203FA" w:rsidRDefault="00770D7B" w:rsidP="002A7621">
            <w:pPr>
              <w:spacing w:line="240" w:lineRule="atLeast"/>
              <w:ind w:right="51"/>
              <w:jc w:val="center"/>
              <w:rPr>
                <w:rFonts w:asciiTheme="minorHAnsi" w:hAnsiTheme="minorHAnsi"/>
                <w:b/>
                <w:color w:val="auto"/>
                <w:szCs w:val="22"/>
              </w:rPr>
            </w:pPr>
            <w:r>
              <w:rPr>
                <w:rFonts w:asciiTheme="minorHAnsi" w:hAnsiTheme="minorHAnsi"/>
                <w:b/>
                <w:color w:val="auto"/>
                <w:sz w:val="22"/>
                <w:szCs w:val="22"/>
              </w:rPr>
              <w:t xml:space="preserve">Parte </w:t>
            </w:r>
            <w:r w:rsidR="00FC2722">
              <w:rPr>
                <w:rFonts w:asciiTheme="minorHAnsi" w:hAnsiTheme="minorHAnsi"/>
                <w:b/>
                <w:color w:val="auto"/>
                <w:sz w:val="22"/>
                <w:szCs w:val="22"/>
              </w:rPr>
              <w:t>d</w:t>
            </w:r>
            <w:r>
              <w:rPr>
                <w:rFonts w:asciiTheme="minorHAnsi" w:hAnsiTheme="minorHAnsi"/>
                <w:b/>
                <w:color w:val="auto"/>
                <w:sz w:val="22"/>
                <w:szCs w:val="22"/>
              </w:rPr>
              <w:t>el</w:t>
            </w:r>
            <w:r w:rsidR="00FC2722">
              <w:rPr>
                <w:rFonts w:asciiTheme="minorHAnsi" w:hAnsiTheme="minorHAnsi"/>
                <w:b/>
                <w:color w:val="auto"/>
                <w:szCs w:val="22"/>
              </w:rPr>
              <w:t xml:space="preserve"> </w:t>
            </w:r>
            <w:r w:rsidR="003203FA">
              <w:rPr>
                <w:rFonts w:asciiTheme="minorHAnsi" w:hAnsiTheme="minorHAnsi"/>
                <w:b/>
                <w:color w:val="auto"/>
                <w:sz w:val="22"/>
                <w:szCs w:val="22"/>
              </w:rPr>
              <w:t>s</w:t>
            </w:r>
            <w:r w:rsidR="00C173A0" w:rsidRPr="00A83AFF">
              <w:rPr>
                <w:rFonts w:asciiTheme="minorHAnsi" w:hAnsiTheme="minorHAnsi"/>
                <w:b/>
                <w:color w:val="auto"/>
                <w:sz w:val="22"/>
                <w:szCs w:val="22"/>
              </w:rPr>
              <w:t>ervizio</w:t>
            </w: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jc w:val="center"/>
              <w:rPr>
                <w:rFonts w:asciiTheme="minorHAnsi" w:hAnsiTheme="minorHAnsi"/>
                <w:color w:val="auto"/>
                <w:szCs w:val="22"/>
              </w:rPr>
            </w:pPr>
            <w:r w:rsidRPr="00A83AFF">
              <w:rPr>
                <w:rFonts w:asciiTheme="minorHAnsi" w:hAnsiTheme="minorHAnsi"/>
                <w:color w:val="auto"/>
                <w:sz w:val="22"/>
                <w:szCs w:val="22"/>
              </w:rPr>
              <w:t>MANDATARIA/</w:t>
            </w:r>
          </w:p>
          <w:p w:rsidR="00C173A0" w:rsidRPr="00A83AFF" w:rsidRDefault="00C173A0" w:rsidP="003337E4">
            <w:pPr>
              <w:spacing w:line="240" w:lineRule="atLeast"/>
              <w:jc w:val="center"/>
              <w:rPr>
                <w:rFonts w:asciiTheme="minorHAnsi" w:hAnsiTheme="minorHAnsi"/>
                <w:szCs w:val="22"/>
              </w:rPr>
            </w:pPr>
            <w:r w:rsidRPr="00A83AFF">
              <w:rPr>
                <w:rFonts w:asciiTheme="minorHAnsi" w:hAnsiTheme="minorHAnsi"/>
                <w:color w:val="auto"/>
                <w:sz w:val="22"/>
                <w:szCs w:val="22"/>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203FA">
            <w:pPr>
              <w:snapToGrid w:val="0"/>
              <w:spacing w:line="240" w:lineRule="atLeast"/>
              <w:ind w:right="51"/>
              <w:jc w:val="both"/>
              <w:rPr>
                <w:rFonts w:asciiTheme="minorHAnsi" w:hAnsiTheme="minorHAnsi"/>
                <w:szCs w:val="22"/>
              </w:rPr>
            </w:pP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color w:val="auto"/>
                <w:sz w:val="22"/>
                <w:szCs w:val="22"/>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203FA">
            <w:pPr>
              <w:snapToGrid w:val="0"/>
              <w:spacing w:line="240" w:lineRule="atLeast"/>
              <w:ind w:right="51"/>
              <w:jc w:val="both"/>
              <w:rPr>
                <w:rFonts w:asciiTheme="minorHAnsi" w:hAnsiTheme="minorHAnsi"/>
                <w:szCs w:val="22"/>
              </w:rPr>
            </w:pPr>
          </w:p>
        </w:tc>
      </w:tr>
    </w:tbl>
    <w:p w:rsidR="0046117B" w:rsidRPr="00CA0FE4" w:rsidRDefault="0046117B" w:rsidP="00CA0FE4">
      <w:pPr>
        <w:pStyle w:val="Corpotesto"/>
        <w:widowControl w:val="0"/>
        <w:tabs>
          <w:tab w:val="left" w:pos="8885"/>
        </w:tabs>
        <w:jc w:val="both"/>
        <w:rPr>
          <w:rFonts w:asciiTheme="minorHAnsi" w:hAnsiTheme="minorHAnsi"/>
          <w:color w:val="auto"/>
          <w:sz w:val="22"/>
          <w:szCs w:val="22"/>
        </w:rPr>
      </w:pPr>
    </w:p>
    <w:p w:rsidR="00C173A0" w:rsidRDefault="00C173A0" w:rsidP="00A25E79">
      <w:pPr>
        <w:pStyle w:val="Corpotesto"/>
        <w:widowControl w:val="0"/>
        <w:spacing w:before="60" w:after="60" w:line="276" w:lineRule="auto"/>
        <w:ind w:left="6"/>
        <w:jc w:val="both"/>
        <w:rPr>
          <w:rFonts w:asciiTheme="minorHAnsi" w:hAnsiTheme="minorHAnsi"/>
          <w:i/>
          <w:color w:val="auto"/>
          <w:sz w:val="22"/>
          <w:szCs w:val="22"/>
        </w:rPr>
      </w:pPr>
      <w:r w:rsidRPr="00584758">
        <w:rPr>
          <w:rFonts w:asciiTheme="minorHAnsi" w:hAnsiTheme="minorHAnsi"/>
          <w:i/>
          <w:color w:val="auto"/>
          <w:sz w:val="22"/>
          <w:szCs w:val="22"/>
        </w:rPr>
        <w:t>N.B.</w:t>
      </w:r>
      <w:r w:rsidR="00B46324">
        <w:rPr>
          <w:rFonts w:asciiTheme="minorHAnsi" w:hAnsiTheme="minorHAnsi"/>
          <w:i/>
          <w:color w:val="auto"/>
          <w:sz w:val="22"/>
          <w:szCs w:val="22"/>
        </w:rPr>
        <w:t xml:space="preserve"> 1</w:t>
      </w:r>
      <w:r w:rsidRPr="00584758">
        <w:rPr>
          <w:rFonts w:asciiTheme="minorHAnsi" w:hAnsiTheme="minorHAnsi"/>
          <w:i/>
          <w:color w:val="auto"/>
          <w:sz w:val="22"/>
          <w:szCs w:val="22"/>
        </w:rPr>
        <w:t>: I concorrenti devono indicare, ai sensi dell'art. 48, co. 4 del Codice, le parti del servizio</w:t>
      </w:r>
      <w:r w:rsidR="00EB65F0" w:rsidRPr="00584758">
        <w:rPr>
          <w:rFonts w:asciiTheme="minorHAnsi" w:hAnsiTheme="minorHAnsi"/>
          <w:i/>
          <w:color w:val="auto"/>
          <w:sz w:val="22"/>
          <w:szCs w:val="22"/>
        </w:rPr>
        <w:t>,</w:t>
      </w:r>
      <w:r w:rsidRPr="00584758">
        <w:rPr>
          <w:rFonts w:asciiTheme="minorHAnsi" w:hAnsiTheme="minorHAnsi"/>
          <w:i/>
          <w:color w:val="auto"/>
          <w:sz w:val="22"/>
          <w:szCs w:val="22"/>
        </w:rPr>
        <w:t xml:space="preserve"> ovvero le quote percentuali di riparto delle prestazioni </w:t>
      </w:r>
      <w:r w:rsidR="00EB65F0" w:rsidRPr="00584758">
        <w:rPr>
          <w:rFonts w:asciiTheme="minorHAnsi" w:hAnsiTheme="minorHAnsi"/>
          <w:i/>
          <w:color w:val="auto"/>
          <w:sz w:val="22"/>
          <w:szCs w:val="22"/>
        </w:rPr>
        <w:t>in caso di servizi</w:t>
      </w:r>
      <w:r w:rsidR="001B2C89" w:rsidRPr="00584758">
        <w:rPr>
          <w:rFonts w:asciiTheme="minorHAnsi" w:hAnsiTheme="minorHAnsi"/>
          <w:i/>
          <w:color w:val="auto"/>
          <w:sz w:val="22"/>
          <w:szCs w:val="22"/>
        </w:rPr>
        <w:t>o</w:t>
      </w:r>
      <w:r w:rsidR="00FC2722">
        <w:rPr>
          <w:rFonts w:asciiTheme="minorHAnsi" w:hAnsiTheme="minorHAnsi"/>
          <w:i/>
          <w:color w:val="auto"/>
          <w:sz w:val="22"/>
          <w:szCs w:val="22"/>
        </w:rPr>
        <w:t xml:space="preserve"> </w:t>
      </w:r>
      <w:r w:rsidR="00EB65F0" w:rsidRPr="00584758">
        <w:rPr>
          <w:rFonts w:asciiTheme="minorHAnsi" w:hAnsiTheme="minorHAnsi"/>
          <w:i/>
          <w:color w:val="auto"/>
          <w:sz w:val="22"/>
          <w:szCs w:val="22"/>
        </w:rPr>
        <w:t>indivisibil</w:t>
      </w:r>
      <w:r w:rsidR="009E3D10">
        <w:rPr>
          <w:rFonts w:asciiTheme="minorHAnsi" w:hAnsiTheme="minorHAnsi"/>
          <w:i/>
          <w:color w:val="auto"/>
          <w:sz w:val="22"/>
          <w:szCs w:val="22"/>
        </w:rPr>
        <w:t>e</w:t>
      </w:r>
      <w:r w:rsidR="00EB65F0" w:rsidRPr="00584758">
        <w:rPr>
          <w:rFonts w:asciiTheme="minorHAnsi" w:hAnsiTheme="minorHAnsi"/>
          <w:i/>
          <w:color w:val="auto"/>
          <w:sz w:val="22"/>
          <w:szCs w:val="22"/>
        </w:rPr>
        <w:t xml:space="preserve">, </w:t>
      </w:r>
      <w:r w:rsidRPr="00584758">
        <w:rPr>
          <w:rFonts w:asciiTheme="minorHAnsi" w:hAnsiTheme="minorHAnsi"/>
          <w:i/>
          <w:color w:val="auto"/>
          <w:sz w:val="22"/>
          <w:szCs w:val="22"/>
        </w:rPr>
        <w:t>che saranno eseguite dai singoli operatori riuniti</w:t>
      </w:r>
      <w:r w:rsidR="009F11AA" w:rsidRPr="00584758">
        <w:rPr>
          <w:rFonts w:asciiTheme="minorHAnsi" w:hAnsiTheme="minorHAnsi"/>
          <w:i/>
          <w:color w:val="auto"/>
          <w:sz w:val="22"/>
          <w:szCs w:val="22"/>
        </w:rPr>
        <w:t>/consorziati</w:t>
      </w:r>
      <w:r w:rsidR="0046117B" w:rsidRPr="00584758">
        <w:rPr>
          <w:rFonts w:asciiTheme="minorHAnsi" w:hAnsiTheme="minorHAnsi"/>
          <w:i/>
          <w:color w:val="auto"/>
          <w:sz w:val="22"/>
          <w:szCs w:val="22"/>
        </w:rPr>
        <w:t>.</w:t>
      </w:r>
    </w:p>
    <w:p w:rsidR="00B46324" w:rsidRDefault="00B46324" w:rsidP="00A25E79">
      <w:pPr>
        <w:pStyle w:val="Corpotesto"/>
        <w:widowControl w:val="0"/>
        <w:spacing w:before="60" w:after="60" w:line="276" w:lineRule="auto"/>
        <w:ind w:left="6"/>
        <w:jc w:val="both"/>
        <w:rPr>
          <w:rFonts w:asciiTheme="minorHAnsi" w:hAnsiTheme="minorHAnsi"/>
          <w:i/>
          <w:color w:val="auto"/>
          <w:sz w:val="22"/>
          <w:szCs w:val="22"/>
        </w:rPr>
      </w:pPr>
      <w:r w:rsidRPr="00B46324">
        <w:rPr>
          <w:rFonts w:asciiTheme="minorHAnsi" w:hAnsiTheme="minorHAnsi"/>
          <w:i/>
          <w:color w:val="auto"/>
          <w:sz w:val="22"/>
          <w:szCs w:val="22"/>
        </w:rPr>
        <w:lastRenderedPageBreak/>
        <w:t>N.B. 2: si ricorda che la mandataria deve eseguire le prestazioni in misura maggioritaria rispetto alle mandanti</w:t>
      </w:r>
      <w:r>
        <w:rPr>
          <w:rFonts w:asciiTheme="minorHAnsi" w:hAnsiTheme="minorHAnsi"/>
          <w:i/>
          <w:color w:val="auto"/>
          <w:sz w:val="22"/>
          <w:szCs w:val="22"/>
        </w:rPr>
        <w:t>.</w:t>
      </w:r>
    </w:p>
    <w:p w:rsidR="00F0668D" w:rsidRPr="00B94E8B" w:rsidRDefault="00F0668D" w:rsidP="00A25E79">
      <w:pPr>
        <w:pStyle w:val="Corpotesto"/>
        <w:widowControl w:val="0"/>
        <w:spacing w:before="60" w:after="60" w:line="276" w:lineRule="auto"/>
        <w:ind w:left="6"/>
        <w:jc w:val="both"/>
        <w:rPr>
          <w:rFonts w:asciiTheme="minorHAnsi" w:hAnsiTheme="minorHAnsi"/>
          <w:color w:val="auto"/>
          <w:sz w:val="22"/>
          <w:szCs w:val="22"/>
        </w:rPr>
      </w:pPr>
    </w:p>
    <w:p w:rsidR="00C173A0" w:rsidRPr="00CA0FE4" w:rsidRDefault="00B46324" w:rsidP="00A25E79">
      <w:pPr>
        <w:pStyle w:val="Corpotesto"/>
        <w:widowControl w:val="0"/>
        <w:numPr>
          <w:ilvl w:val="0"/>
          <w:numId w:val="3"/>
        </w:numPr>
        <w:spacing w:before="60" w:after="60" w:line="276" w:lineRule="auto"/>
        <w:ind w:left="363" w:hanging="357"/>
        <w:jc w:val="both"/>
        <w:rPr>
          <w:rFonts w:asciiTheme="minorHAnsi" w:hAnsiTheme="minorHAnsi"/>
          <w:b/>
          <w:i/>
          <w:color w:val="auto"/>
          <w:sz w:val="22"/>
          <w:szCs w:val="22"/>
        </w:rPr>
      </w:pPr>
      <w:r w:rsidRPr="0046117B">
        <w:rPr>
          <w:rFonts w:asciiTheme="minorHAnsi" w:hAnsiTheme="minorHAnsi"/>
          <w:i/>
          <w:color w:val="auto"/>
          <w:sz w:val="22"/>
          <w:szCs w:val="22"/>
        </w:rPr>
        <w:t xml:space="preserve"> </w:t>
      </w:r>
      <w:r w:rsidR="00C173A0" w:rsidRPr="0046117B">
        <w:rPr>
          <w:rFonts w:asciiTheme="minorHAnsi" w:hAnsiTheme="minorHAnsi"/>
          <w:i/>
          <w:color w:val="auto"/>
          <w:sz w:val="22"/>
          <w:szCs w:val="22"/>
        </w:rPr>
        <w:t>(</w:t>
      </w:r>
      <w:r w:rsidR="00C173A0" w:rsidRPr="00A83AFF">
        <w:rPr>
          <w:rFonts w:asciiTheme="minorHAnsi" w:hAnsiTheme="minorHAnsi"/>
          <w:i/>
          <w:color w:val="auto"/>
          <w:sz w:val="22"/>
          <w:szCs w:val="22"/>
          <w:u w:val="single"/>
        </w:rPr>
        <w:t xml:space="preserve">dichiarazione in caso di RTI o consorzio ordinario </w:t>
      </w:r>
      <w:r w:rsidR="00C173A0" w:rsidRPr="00A83AFF">
        <w:rPr>
          <w:rFonts w:asciiTheme="minorHAnsi" w:hAnsiTheme="minorHAnsi"/>
          <w:b/>
          <w:i/>
          <w:color w:val="auto"/>
          <w:sz w:val="22"/>
          <w:szCs w:val="22"/>
          <w:u w:val="single"/>
        </w:rPr>
        <w:t>da costituirsi</w:t>
      </w:r>
      <w:r w:rsidR="00C173A0" w:rsidRPr="00A83AFF">
        <w:rPr>
          <w:rFonts w:asciiTheme="minorHAnsi" w:hAnsiTheme="minorHAnsi"/>
          <w:i/>
          <w:color w:val="auto"/>
          <w:sz w:val="22"/>
          <w:szCs w:val="22"/>
        </w:rPr>
        <w:t>)</w:t>
      </w:r>
      <w:r w:rsidR="00C173A0"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sidR="00553A09">
        <w:rPr>
          <w:rFonts w:asciiTheme="minorHAnsi" w:hAnsiTheme="minorHAnsi"/>
          <w:color w:val="auto"/>
          <w:sz w:val="22"/>
          <w:szCs w:val="22"/>
        </w:rPr>
        <w:t xml:space="preserve">o funzioni di capogruppo </w:t>
      </w:r>
      <w:r w:rsidR="00C173A0" w:rsidRPr="00A83AFF">
        <w:rPr>
          <w:rFonts w:asciiTheme="minorHAnsi" w:hAnsiTheme="minorHAnsi"/>
          <w:color w:val="auto"/>
          <w:sz w:val="22"/>
          <w:szCs w:val="22"/>
        </w:rPr>
        <w:t>all’impresa qualificata mandataria</w:t>
      </w:r>
      <w:r w:rsidR="00553A09">
        <w:rPr>
          <w:rFonts w:asciiTheme="minorHAnsi" w:hAnsiTheme="minorHAnsi"/>
          <w:color w:val="auto"/>
          <w:sz w:val="22"/>
          <w:szCs w:val="22"/>
        </w:rPr>
        <w:t>/capogruppo</w:t>
      </w:r>
      <w:r w:rsidR="00C173A0" w:rsidRPr="00A83AFF">
        <w:rPr>
          <w:rFonts w:asciiTheme="minorHAnsi" w:hAnsiTheme="minorHAnsi"/>
          <w:color w:val="auto"/>
          <w:sz w:val="22"/>
          <w:szCs w:val="22"/>
        </w:rPr>
        <w:t>, la quale stipulerà il contratto in nome e per conto delle mandanti/consorziate.</w:t>
      </w:r>
    </w:p>
    <w:p w:rsidR="00B94E8B" w:rsidRPr="00B94E8B" w:rsidRDefault="00B94E8B" w:rsidP="00B94E8B">
      <w:pPr>
        <w:pStyle w:val="Corpotesto"/>
        <w:widowControl w:val="0"/>
        <w:spacing w:before="60" w:after="60" w:line="276" w:lineRule="auto"/>
        <w:jc w:val="both"/>
        <w:rPr>
          <w:rFonts w:asciiTheme="minorHAnsi" w:hAnsiTheme="minorHAnsi"/>
          <w:color w:val="auto"/>
          <w:sz w:val="22"/>
          <w:szCs w:val="22"/>
        </w:rPr>
      </w:pPr>
    </w:p>
    <w:p w:rsidR="00B46324" w:rsidRDefault="00C173A0" w:rsidP="00B94E8B">
      <w:pPr>
        <w:pStyle w:val="Corpotesto"/>
        <w:widowControl w:val="0"/>
        <w:numPr>
          <w:ilvl w:val="0"/>
          <w:numId w:val="3"/>
        </w:numPr>
        <w:spacing w:before="60" w:after="60" w:line="276" w:lineRule="auto"/>
        <w:jc w:val="both"/>
        <w:rPr>
          <w:rFonts w:asciiTheme="minorHAnsi" w:hAnsiTheme="minorHAnsi"/>
          <w:color w:val="auto"/>
          <w:sz w:val="22"/>
          <w:szCs w:val="22"/>
        </w:rPr>
      </w:pPr>
      <w:r w:rsidRPr="00820BE9">
        <w:rPr>
          <w:rFonts w:asciiTheme="minorHAnsi" w:hAnsiTheme="minorHAnsi"/>
          <w:i/>
          <w:color w:val="auto"/>
          <w:sz w:val="22"/>
          <w:szCs w:val="22"/>
          <w:u w:val="single"/>
        </w:rPr>
        <w:t xml:space="preserve">(dichiarazione in caso di RTI </w:t>
      </w:r>
      <w:r w:rsidRPr="00820BE9">
        <w:rPr>
          <w:rFonts w:asciiTheme="minorHAnsi" w:hAnsiTheme="minorHAnsi"/>
          <w:b/>
          <w:i/>
          <w:color w:val="auto"/>
          <w:sz w:val="22"/>
          <w:szCs w:val="22"/>
          <w:u w:val="single"/>
        </w:rPr>
        <w:t>costituito</w:t>
      </w:r>
      <w:r w:rsidRPr="00820BE9">
        <w:rPr>
          <w:rFonts w:asciiTheme="minorHAnsi" w:hAnsiTheme="minorHAnsi"/>
          <w:i/>
          <w:color w:val="auto"/>
          <w:sz w:val="22"/>
          <w:szCs w:val="22"/>
        </w:rPr>
        <w:t>)</w:t>
      </w:r>
      <w:r w:rsidRPr="00820BE9">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w:t>
      </w:r>
    </w:p>
    <w:p w:rsidR="009568CB" w:rsidRDefault="009568CB" w:rsidP="009568CB">
      <w:pPr>
        <w:pStyle w:val="Corpotesto"/>
        <w:widowControl w:val="0"/>
        <w:spacing w:before="60" w:after="60" w:line="276" w:lineRule="auto"/>
        <w:jc w:val="both"/>
        <w:rPr>
          <w:rFonts w:asciiTheme="minorHAnsi" w:hAnsiTheme="minorHAnsi"/>
          <w:color w:val="auto"/>
          <w:sz w:val="22"/>
          <w:szCs w:val="22"/>
        </w:rPr>
      </w:pPr>
    </w:p>
    <w:p w:rsidR="00C173A0" w:rsidRPr="00A83AFF" w:rsidRDefault="00C173A0" w:rsidP="00A25E79">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w:t>
      </w:r>
      <w:r w:rsidR="00B94E8B">
        <w:rPr>
          <w:rFonts w:asciiTheme="minorHAnsi" w:hAnsiTheme="minorHAnsi"/>
          <w:color w:val="auto"/>
          <w:sz w:val="22"/>
          <w:szCs w:val="22"/>
        </w:rPr>
        <w:t>si allegano in copia autentica;</w:t>
      </w:r>
    </w:p>
    <w:p w:rsidR="009E3D10" w:rsidRDefault="009E3D10" w:rsidP="006C08BF">
      <w:pPr>
        <w:pStyle w:val="Corpotesto"/>
        <w:widowControl w:val="0"/>
        <w:tabs>
          <w:tab w:val="left" w:pos="8885"/>
        </w:tabs>
        <w:spacing w:after="0"/>
        <w:jc w:val="both"/>
        <w:rPr>
          <w:rFonts w:asciiTheme="minorHAnsi" w:hAnsiTheme="minorHAnsi"/>
          <w:bCs/>
          <w:color w:val="auto"/>
          <w:szCs w:val="22"/>
        </w:rPr>
      </w:pPr>
    </w:p>
    <w:p w:rsidR="00B1080C" w:rsidRPr="00EA1723" w:rsidRDefault="00B1080C" w:rsidP="006C08BF">
      <w:pPr>
        <w:pStyle w:val="Corpotesto"/>
        <w:widowControl w:val="0"/>
        <w:tabs>
          <w:tab w:val="left" w:pos="8885"/>
        </w:tabs>
        <w:spacing w:after="0"/>
        <w:jc w:val="both"/>
        <w:rPr>
          <w:rFonts w:asciiTheme="minorHAnsi" w:hAnsiTheme="minorHAnsi"/>
          <w:bCs/>
          <w:color w:val="auto"/>
          <w:szCs w:val="22"/>
        </w:rPr>
      </w:pPr>
    </w:p>
    <w:p w:rsidR="00C173A0" w:rsidRPr="00EA1723" w:rsidRDefault="00C173A0" w:rsidP="008B7B85">
      <w:pPr>
        <w:shd w:val="clear" w:color="auto" w:fill="DFDFDF"/>
        <w:ind w:firstLine="284"/>
        <w:jc w:val="both"/>
        <w:rPr>
          <w:rFonts w:asciiTheme="minorHAnsi" w:hAnsiTheme="minorHAnsi"/>
          <w:b/>
          <w:i/>
          <w:color w:val="auto"/>
          <w:szCs w:val="22"/>
        </w:rPr>
      </w:pPr>
      <w:r w:rsidRPr="00EA1723">
        <w:rPr>
          <w:rFonts w:asciiTheme="minorHAnsi" w:hAnsiTheme="minorHAnsi"/>
          <w:b/>
          <w:i/>
          <w:color w:val="auto"/>
          <w:szCs w:val="22"/>
        </w:rPr>
        <w:t>(</w:t>
      </w:r>
      <w:r w:rsidR="008B7B85" w:rsidRPr="00EA1723">
        <w:rPr>
          <w:rFonts w:asciiTheme="minorHAnsi" w:hAnsiTheme="minorHAnsi"/>
          <w:b/>
          <w:i/>
          <w:color w:val="auto"/>
          <w:szCs w:val="22"/>
        </w:rPr>
        <w:t>In</w:t>
      </w:r>
      <w:r w:rsidRPr="00EA1723">
        <w:rPr>
          <w:rFonts w:asciiTheme="minorHAnsi" w:hAnsiTheme="minorHAnsi"/>
          <w:b/>
          <w:i/>
          <w:color w:val="auto"/>
          <w:szCs w:val="22"/>
        </w:rPr>
        <w:t xml:space="preserve"> caso di consorzi di cui all'articolo 45, comma 2, lettere b) e c) del Codice</w:t>
      </w:r>
      <w:r w:rsidR="008B7B85" w:rsidRPr="00EA1723">
        <w:rPr>
          <w:rFonts w:asciiTheme="minorHAnsi" w:hAnsiTheme="minorHAnsi"/>
          <w:b/>
          <w:i/>
          <w:color w:val="auto"/>
          <w:szCs w:val="22"/>
        </w:rPr>
        <w:t xml:space="preserve"> (</w:t>
      </w:r>
      <w:r w:rsidR="00F30BBC" w:rsidRPr="00EA1723">
        <w:rPr>
          <w:rFonts w:asciiTheme="minorHAnsi" w:hAnsiTheme="minorHAnsi"/>
          <w:b/>
          <w:i/>
          <w:caps/>
          <w:color w:val="auto"/>
          <w:szCs w:val="22"/>
        </w:rPr>
        <w:t>**</w:t>
      </w:r>
      <w:r w:rsidR="008B7B85" w:rsidRPr="00EA1723">
        <w:rPr>
          <w:rFonts w:asciiTheme="minorHAnsi" w:hAnsiTheme="minorHAnsi"/>
          <w:b/>
          <w:i/>
          <w:caps/>
          <w:color w:val="auto"/>
          <w:szCs w:val="22"/>
        </w:rPr>
        <w:t>)</w:t>
      </w:r>
    </w:p>
    <w:p w:rsidR="00C173A0" w:rsidRPr="00EA1723" w:rsidRDefault="00BA5783" w:rsidP="00BA5783">
      <w:pPr>
        <w:jc w:val="both"/>
        <w:rPr>
          <w:rFonts w:asciiTheme="minorHAnsi" w:hAnsiTheme="minorHAnsi"/>
          <w:b/>
          <w:color w:val="auto"/>
          <w:sz w:val="20"/>
          <w:szCs w:val="22"/>
        </w:rPr>
      </w:pPr>
      <w:r w:rsidRPr="00EA1723">
        <w:rPr>
          <w:rFonts w:asciiTheme="minorHAnsi" w:hAnsiTheme="minorHAnsi"/>
          <w:b/>
          <w:caps/>
          <w:color w:val="auto"/>
          <w:sz w:val="20"/>
          <w:szCs w:val="22"/>
        </w:rPr>
        <w:t>(</w:t>
      </w:r>
      <w:r w:rsidR="00F30BBC" w:rsidRPr="00EA1723">
        <w:rPr>
          <w:rFonts w:asciiTheme="minorHAnsi" w:hAnsiTheme="minorHAnsi"/>
          <w:b/>
          <w:caps/>
          <w:color w:val="auto"/>
          <w:sz w:val="20"/>
          <w:szCs w:val="22"/>
        </w:rPr>
        <w:t>**</w:t>
      </w:r>
      <w:r w:rsidRPr="00EA1723">
        <w:rPr>
          <w:rFonts w:asciiTheme="minorHAnsi" w:hAnsiTheme="minorHAnsi"/>
          <w:b/>
          <w:caps/>
          <w:color w:val="auto"/>
          <w:sz w:val="20"/>
          <w:szCs w:val="22"/>
        </w:rPr>
        <w:t>)</w:t>
      </w:r>
      <w:r w:rsidRPr="00EA1723">
        <w:rPr>
          <w:rFonts w:asciiTheme="minorHAnsi" w:hAnsiTheme="minorHAnsi"/>
          <w:sz w:val="20"/>
          <w:szCs w:val="22"/>
        </w:rPr>
        <w:t xml:space="preserve"> </w:t>
      </w:r>
      <w:r w:rsidRPr="00EA1723">
        <w:rPr>
          <w:rFonts w:asciiTheme="minorHAnsi" w:hAnsiTheme="minorHAnsi"/>
          <w:b/>
          <w:color w:val="auto"/>
          <w:sz w:val="20"/>
          <w:szCs w:val="22"/>
        </w:rPr>
        <w:t>in caso di consorzi</w:t>
      </w:r>
      <w:r w:rsidR="00EA1723">
        <w:rPr>
          <w:rFonts w:asciiTheme="minorHAnsi" w:hAnsiTheme="minorHAnsi"/>
          <w:b/>
          <w:color w:val="auto"/>
          <w:sz w:val="20"/>
          <w:szCs w:val="22"/>
        </w:rPr>
        <w:t>o</w:t>
      </w:r>
      <w:r w:rsidRPr="00EA1723">
        <w:rPr>
          <w:rFonts w:asciiTheme="minorHAnsi" w:hAnsiTheme="minorHAnsi"/>
          <w:b/>
          <w:color w:val="auto"/>
          <w:sz w:val="20"/>
          <w:szCs w:val="22"/>
        </w:rPr>
        <w:t xml:space="preserve"> di cui all’art. 45, co. 2, lett. b) e c) il consorzio medesimo e ognuna delle consorziate esecutrici dovrà compilare e firmare digitalmente il presente </w:t>
      </w:r>
      <w:r w:rsidR="00106303" w:rsidRPr="00EA1723">
        <w:rPr>
          <w:rFonts w:asciiTheme="minorHAnsi" w:hAnsiTheme="minorHAnsi"/>
          <w:b/>
          <w:color w:val="auto"/>
          <w:sz w:val="20"/>
          <w:szCs w:val="22"/>
        </w:rPr>
        <w:t>A</w:t>
      </w:r>
      <w:r w:rsidRPr="00EA1723">
        <w:rPr>
          <w:rFonts w:asciiTheme="minorHAnsi" w:hAnsiTheme="minorHAnsi"/>
          <w:b/>
          <w:color w:val="auto"/>
          <w:sz w:val="20"/>
          <w:szCs w:val="22"/>
        </w:rPr>
        <w:t>llegato 1.</w:t>
      </w:r>
    </w:p>
    <w:p w:rsidR="008B7B85" w:rsidRDefault="008B7B85" w:rsidP="00BA5783">
      <w:pPr>
        <w:jc w:val="both"/>
        <w:rPr>
          <w:rFonts w:asciiTheme="minorHAnsi" w:hAnsiTheme="minorHAnsi"/>
          <w:b/>
          <w:color w:val="auto"/>
          <w:sz w:val="22"/>
          <w:szCs w:val="22"/>
        </w:rPr>
      </w:pPr>
    </w:p>
    <w:p w:rsidR="00C173A0" w:rsidRPr="00A83AFF" w:rsidRDefault="00C173A0" w:rsidP="00B46324">
      <w:pPr>
        <w:pStyle w:val="Corpodeltesto21"/>
        <w:spacing w:before="60" w:after="60" w:line="276"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Consorzio </w:t>
      </w:r>
      <w:r w:rsidR="008B7B85" w:rsidRPr="00A83AFF">
        <w:rPr>
          <w:rFonts w:asciiTheme="minorHAnsi" w:hAnsiTheme="minorHAnsi"/>
          <w:b/>
          <w:i/>
          <w:color w:val="auto"/>
          <w:sz w:val="22"/>
          <w:szCs w:val="22"/>
          <w:u w:val="single"/>
        </w:rPr>
        <w:t>di cui all'articolo 45, comma 2, lettere b) e c)</w:t>
      </w:r>
    </w:p>
    <w:p w:rsidR="007F71FA" w:rsidRPr="00A83AFF" w:rsidRDefault="007F71FA" w:rsidP="00B46324">
      <w:pPr>
        <w:pStyle w:val="Corpodeltesto21"/>
        <w:spacing w:before="60" w:after="60" w:line="276" w:lineRule="auto"/>
        <w:rPr>
          <w:rFonts w:asciiTheme="minorHAnsi" w:hAnsiTheme="minorHAnsi"/>
          <w:bCs/>
          <w:color w:val="auto"/>
          <w:sz w:val="22"/>
          <w:szCs w:val="22"/>
          <w:u w:val="single"/>
        </w:rPr>
      </w:pPr>
    </w:p>
    <w:p w:rsidR="00EA1723" w:rsidRDefault="00C173A0" w:rsidP="00B46324">
      <w:pPr>
        <w:widowControl w:val="0"/>
        <w:numPr>
          <w:ilvl w:val="0"/>
          <w:numId w:val="6"/>
        </w:numPr>
        <w:tabs>
          <w:tab w:val="left" w:pos="284"/>
        </w:tabs>
        <w:spacing w:before="60" w:after="60" w:line="276" w:lineRule="auto"/>
        <w:jc w:val="both"/>
        <w:rPr>
          <w:rFonts w:asciiTheme="minorHAnsi" w:hAnsiTheme="minorHAnsi"/>
          <w:color w:val="auto"/>
          <w:sz w:val="22"/>
          <w:szCs w:val="22"/>
        </w:rPr>
      </w:pPr>
      <w:r w:rsidRPr="00A83AFF">
        <w:rPr>
          <w:rFonts w:asciiTheme="minorHAnsi" w:hAnsiTheme="minorHAnsi"/>
          <w:bCs/>
          <w:color w:val="auto"/>
          <w:sz w:val="22"/>
          <w:szCs w:val="22"/>
        </w:rPr>
        <w:t>che il consorzio è costituito dalle seguenti consorziate con indicazione di quelle per conto delle quali partecipa/esecutrici:</w:t>
      </w:r>
    </w:p>
    <w:p w:rsidR="00763445" w:rsidRPr="0046117B" w:rsidRDefault="00763445" w:rsidP="00CA0FE4">
      <w:pPr>
        <w:widowControl w:val="0"/>
        <w:tabs>
          <w:tab w:val="left" w:pos="284"/>
        </w:tabs>
        <w:spacing w:before="60" w:after="60" w:line="276" w:lineRule="auto"/>
        <w:jc w:val="both"/>
        <w:rPr>
          <w:rFonts w:asciiTheme="minorHAnsi" w:hAnsiTheme="minorHAnsi"/>
          <w:color w:val="auto"/>
          <w:sz w:val="22"/>
          <w:szCs w:val="22"/>
        </w:rPr>
      </w:pPr>
    </w:p>
    <w:tbl>
      <w:tblPr>
        <w:tblW w:w="9654" w:type="dxa"/>
        <w:tblInd w:w="220" w:type="dxa"/>
        <w:tblLayout w:type="fixed"/>
        <w:tblCellMar>
          <w:left w:w="93" w:type="dxa"/>
        </w:tblCellMar>
        <w:tblLook w:val="0000" w:firstRow="0" w:lastRow="0" w:firstColumn="0" w:lastColumn="0" w:noHBand="0" w:noVBand="0"/>
      </w:tblPr>
      <w:tblGrid>
        <w:gridCol w:w="4111"/>
        <w:gridCol w:w="3259"/>
        <w:gridCol w:w="2284"/>
      </w:tblGrid>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BD4B4"/>
            <w:vAlign w:val="center"/>
          </w:tcPr>
          <w:p w:rsidR="00C173A0" w:rsidRPr="00E9560D" w:rsidRDefault="00E9560D" w:rsidP="00B46324">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Ragione Sociale</w:t>
            </w:r>
          </w:p>
        </w:tc>
        <w:tc>
          <w:tcPr>
            <w:tcW w:w="3259" w:type="dxa"/>
            <w:tcBorders>
              <w:top w:val="single" w:sz="4" w:space="0" w:color="00000A"/>
              <w:left w:val="single" w:sz="4" w:space="0" w:color="00000A"/>
              <w:bottom w:val="single" w:sz="4" w:space="0" w:color="00000A"/>
            </w:tcBorders>
            <w:shd w:val="clear" w:color="auto" w:fill="FBD4B4"/>
            <w:vAlign w:val="center"/>
          </w:tcPr>
          <w:p w:rsidR="00C173A0" w:rsidRPr="00E9560D" w:rsidRDefault="00C173A0" w:rsidP="00B46324">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vAlign w:val="center"/>
          </w:tcPr>
          <w:p w:rsidR="00C173A0" w:rsidRPr="00E9560D" w:rsidRDefault="00C173A0" w:rsidP="00B46324">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 xml:space="preserve">Barrare per conto delle quali partecipa / esecutrici </w:t>
            </w: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r w:rsidR="009568CB"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568CB" w:rsidRPr="00A83AFF" w:rsidRDefault="009568CB"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9568CB" w:rsidRPr="00A83AFF" w:rsidRDefault="009568CB"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568CB" w:rsidRPr="00A83AFF" w:rsidRDefault="009568CB" w:rsidP="00B46324">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bl>
    <w:p w:rsidR="009568CB" w:rsidRDefault="009568CB" w:rsidP="00B46324">
      <w:pPr>
        <w:tabs>
          <w:tab w:val="left" w:pos="993"/>
        </w:tabs>
        <w:spacing w:before="60" w:after="60" w:line="276" w:lineRule="auto"/>
        <w:ind w:right="51"/>
        <w:jc w:val="both"/>
        <w:rPr>
          <w:rFonts w:asciiTheme="minorHAnsi" w:hAnsiTheme="minorHAnsi"/>
          <w:color w:val="auto"/>
          <w:sz w:val="22"/>
          <w:szCs w:val="22"/>
        </w:rPr>
      </w:pPr>
      <w:bookmarkStart w:id="17" w:name="OLE_LINK5"/>
      <w:bookmarkStart w:id="18" w:name="OLE_LINK4"/>
      <w:bookmarkEnd w:id="17"/>
      <w:bookmarkEnd w:id="18"/>
    </w:p>
    <w:p w:rsidR="007F71FA" w:rsidRDefault="007F71FA" w:rsidP="00B46324">
      <w:pPr>
        <w:tabs>
          <w:tab w:val="left" w:pos="993"/>
        </w:tabs>
        <w:spacing w:before="60" w:after="60" w:line="276" w:lineRule="auto"/>
        <w:ind w:right="51"/>
        <w:jc w:val="both"/>
        <w:rPr>
          <w:rFonts w:asciiTheme="minorHAnsi" w:hAnsiTheme="minorHAnsi"/>
          <w:color w:val="auto"/>
          <w:sz w:val="22"/>
          <w:szCs w:val="22"/>
        </w:rPr>
      </w:pPr>
    </w:p>
    <w:p w:rsidR="008C4284" w:rsidRDefault="008C4284" w:rsidP="00B46324">
      <w:pPr>
        <w:tabs>
          <w:tab w:val="left" w:pos="993"/>
        </w:tabs>
        <w:spacing w:before="60" w:after="60" w:line="276" w:lineRule="auto"/>
        <w:ind w:right="51"/>
        <w:jc w:val="both"/>
        <w:rPr>
          <w:rFonts w:asciiTheme="minorHAnsi" w:hAnsiTheme="minorHAnsi"/>
          <w:color w:val="auto"/>
          <w:sz w:val="22"/>
          <w:szCs w:val="22"/>
        </w:rPr>
      </w:pPr>
    </w:p>
    <w:p w:rsidR="008C4284" w:rsidRDefault="008C4284" w:rsidP="00B46324">
      <w:pPr>
        <w:tabs>
          <w:tab w:val="left" w:pos="993"/>
        </w:tabs>
        <w:spacing w:before="60" w:after="60" w:line="276" w:lineRule="auto"/>
        <w:ind w:right="51"/>
        <w:jc w:val="both"/>
        <w:rPr>
          <w:rFonts w:asciiTheme="minorHAnsi" w:hAnsiTheme="minorHAnsi"/>
          <w:color w:val="auto"/>
          <w:sz w:val="22"/>
          <w:szCs w:val="22"/>
        </w:rPr>
      </w:pPr>
    </w:p>
    <w:p w:rsidR="007F71FA" w:rsidRDefault="007F71FA" w:rsidP="00B46324">
      <w:pPr>
        <w:tabs>
          <w:tab w:val="left" w:pos="993"/>
        </w:tabs>
        <w:spacing w:before="60" w:after="60" w:line="276" w:lineRule="auto"/>
        <w:ind w:right="51"/>
        <w:jc w:val="both"/>
        <w:rPr>
          <w:rFonts w:asciiTheme="minorHAnsi" w:hAnsiTheme="minorHAnsi"/>
          <w:color w:val="auto"/>
          <w:sz w:val="22"/>
          <w:szCs w:val="22"/>
        </w:rPr>
      </w:pPr>
    </w:p>
    <w:p w:rsidR="00C173A0" w:rsidRPr="00EA1723" w:rsidRDefault="00902134" w:rsidP="00B46324">
      <w:pPr>
        <w:shd w:val="clear" w:color="auto" w:fill="DFDFDF"/>
        <w:spacing w:before="60" w:after="60" w:line="276" w:lineRule="auto"/>
        <w:ind w:right="-1" w:firstLine="284"/>
        <w:jc w:val="both"/>
        <w:rPr>
          <w:rFonts w:asciiTheme="minorHAnsi" w:hAnsiTheme="minorHAnsi"/>
          <w:b/>
          <w:i/>
          <w:color w:val="auto"/>
          <w:szCs w:val="22"/>
        </w:rPr>
      </w:pPr>
      <w:r w:rsidRPr="00EA1723">
        <w:rPr>
          <w:rFonts w:asciiTheme="minorHAnsi" w:hAnsiTheme="minorHAnsi"/>
          <w:b/>
          <w:i/>
          <w:color w:val="auto"/>
          <w:szCs w:val="22"/>
        </w:rPr>
        <w:lastRenderedPageBreak/>
        <w:t>I</w:t>
      </w:r>
      <w:r w:rsidR="008B7B85" w:rsidRPr="00EA1723">
        <w:rPr>
          <w:rFonts w:asciiTheme="minorHAnsi" w:hAnsiTheme="minorHAnsi"/>
          <w:b/>
          <w:i/>
          <w:color w:val="auto"/>
          <w:szCs w:val="22"/>
        </w:rPr>
        <w:t xml:space="preserve">n </w:t>
      </w:r>
      <w:r w:rsidR="00C173A0" w:rsidRPr="00EA1723">
        <w:rPr>
          <w:rFonts w:asciiTheme="minorHAnsi" w:hAnsiTheme="minorHAnsi"/>
          <w:b/>
          <w:i/>
          <w:color w:val="auto"/>
          <w:szCs w:val="22"/>
        </w:rPr>
        <w:t>caso di aggregazioni di imprese aderenti di cui all'articolo 45, co</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2, lett</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f) del Codice</w:t>
      </w:r>
      <w:r w:rsidR="00C173A0" w:rsidRPr="00EA1723">
        <w:rPr>
          <w:rFonts w:asciiTheme="minorHAnsi" w:hAnsiTheme="minorHAnsi"/>
          <w:i/>
          <w:color w:val="auto"/>
          <w:szCs w:val="22"/>
        </w:rPr>
        <w:t xml:space="preserve"> </w:t>
      </w:r>
      <w:r w:rsidR="008B7B85" w:rsidRPr="00EA1723">
        <w:rPr>
          <w:rFonts w:asciiTheme="minorHAnsi" w:hAnsiTheme="minorHAnsi"/>
          <w:b/>
          <w:i/>
          <w:color w:val="auto"/>
          <w:szCs w:val="22"/>
        </w:rPr>
        <w:t>(***)</w:t>
      </w:r>
    </w:p>
    <w:p w:rsidR="00C173A0" w:rsidRPr="00A83AFF" w:rsidRDefault="008B7B85" w:rsidP="00B46324">
      <w:pPr>
        <w:spacing w:before="60" w:after="60" w:line="276" w:lineRule="auto"/>
        <w:ind w:right="119"/>
        <w:jc w:val="both"/>
        <w:rPr>
          <w:rFonts w:asciiTheme="minorHAnsi" w:hAnsiTheme="minorHAnsi"/>
          <w:b/>
          <w:color w:val="auto"/>
          <w:sz w:val="20"/>
          <w:szCs w:val="22"/>
        </w:rPr>
      </w:pPr>
      <w:r w:rsidRPr="00A83AFF">
        <w:rPr>
          <w:rFonts w:asciiTheme="minorHAnsi" w:hAnsiTheme="minorHAnsi"/>
          <w:b/>
          <w:color w:val="auto"/>
          <w:sz w:val="20"/>
          <w:szCs w:val="22"/>
        </w:rPr>
        <w:t xml:space="preserve">(***) in caso di aggregazioni di rete l’organo comune, la mandataria e ognuna delle imprese aderenti al contratto di rete che partecipano alla gara dovrà compilare e firmare digitalmente il presente </w:t>
      </w:r>
      <w:r w:rsidR="00B233DE" w:rsidRPr="00A83AFF">
        <w:rPr>
          <w:rFonts w:asciiTheme="minorHAnsi" w:hAnsiTheme="minorHAnsi"/>
          <w:b/>
          <w:color w:val="auto"/>
          <w:sz w:val="20"/>
          <w:szCs w:val="22"/>
        </w:rPr>
        <w:t>A</w:t>
      </w:r>
      <w:r w:rsidRPr="00A83AFF">
        <w:rPr>
          <w:rFonts w:asciiTheme="minorHAnsi" w:hAnsiTheme="minorHAnsi"/>
          <w:b/>
          <w:color w:val="auto"/>
          <w:sz w:val="20"/>
          <w:szCs w:val="22"/>
        </w:rPr>
        <w:t>llegato 1.</w:t>
      </w:r>
    </w:p>
    <w:p w:rsidR="00EA1723" w:rsidRPr="0046117B" w:rsidRDefault="00EA1723" w:rsidP="00B46324">
      <w:pPr>
        <w:widowControl w:val="0"/>
        <w:spacing w:before="60" w:after="60" w:line="276" w:lineRule="auto"/>
        <w:jc w:val="both"/>
        <w:rPr>
          <w:rFonts w:asciiTheme="minorHAnsi" w:hAnsiTheme="minorHAnsi"/>
          <w:color w:val="auto"/>
          <w:sz w:val="22"/>
          <w:szCs w:val="22"/>
        </w:rPr>
      </w:pPr>
    </w:p>
    <w:p w:rsidR="00C173A0" w:rsidRDefault="00C173A0" w:rsidP="0055743A">
      <w:pPr>
        <w:widowControl w:val="0"/>
        <w:numPr>
          <w:ilvl w:val="0"/>
          <w:numId w:val="6"/>
        </w:numPr>
        <w:spacing w:before="60" w:after="60" w:line="276" w:lineRule="auto"/>
        <w:ind w:left="425" w:hanging="425"/>
        <w:jc w:val="both"/>
        <w:rPr>
          <w:rFonts w:asciiTheme="minorHAnsi" w:hAnsiTheme="minorHAnsi"/>
          <w:b/>
          <w:color w:val="auto"/>
          <w:sz w:val="22"/>
          <w:szCs w:val="22"/>
        </w:rPr>
      </w:pPr>
      <w:r w:rsidRPr="00A83AFF">
        <w:rPr>
          <w:rFonts w:asciiTheme="minorHAnsi" w:hAnsiTheme="minorHAnsi"/>
          <w:b/>
          <w:color w:val="auto"/>
          <w:sz w:val="22"/>
          <w:szCs w:val="22"/>
        </w:rPr>
        <w:t>Per le aggregazioni di imprese aderenti al contratto di rete: se la rete è dotata di un organo comune con potere di rappresentanza e soggettività giuridica</w:t>
      </w:r>
    </w:p>
    <w:p w:rsidR="00CA0FE4" w:rsidRDefault="00CA0FE4" w:rsidP="00CA0FE4">
      <w:pPr>
        <w:widowControl w:val="0"/>
        <w:spacing w:before="60" w:after="60" w:line="276" w:lineRule="auto"/>
        <w:jc w:val="both"/>
        <w:rPr>
          <w:rFonts w:asciiTheme="minorHAnsi" w:hAnsiTheme="minorHAnsi"/>
          <w:b/>
          <w:color w:val="auto"/>
          <w:sz w:val="22"/>
          <w:szCs w:val="22"/>
        </w:rPr>
      </w:pPr>
    </w:p>
    <w:p w:rsidR="009E3D10" w:rsidRPr="00A83AFF" w:rsidRDefault="009E3D10" w:rsidP="00CA0FE4">
      <w:pPr>
        <w:widowControl w:val="0"/>
        <w:spacing w:before="60" w:after="60" w:line="276" w:lineRule="auto"/>
        <w:jc w:val="both"/>
        <w:rPr>
          <w:rFonts w:asciiTheme="minorHAnsi" w:hAnsiTheme="minorHAnsi"/>
          <w:b/>
          <w:color w:val="auto"/>
          <w:sz w:val="22"/>
          <w:szCs w:val="22"/>
        </w:rPr>
      </w:pPr>
    </w:p>
    <w:p w:rsidR="00FF2697" w:rsidRDefault="00C173A0" w:rsidP="00B46324">
      <w:pPr>
        <w:pStyle w:val="Paragrafoelenco"/>
        <w:numPr>
          <w:ilvl w:val="0"/>
          <w:numId w:val="8"/>
        </w:numPr>
        <w:spacing w:before="60" w:after="60" w:line="276" w:lineRule="auto"/>
        <w:ind w:left="357" w:right="119" w:hanging="357"/>
        <w:jc w:val="both"/>
        <w:rPr>
          <w:rFonts w:asciiTheme="minorHAnsi" w:hAnsiTheme="minorHAnsi"/>
          <w:color w:val="auto"/>
          <w:sz w:val="22"/>
          <w:szCs w:val="22"/>
        </w:rPr>
      </w:pPr>
      <w:r w:rsidRPr="00A83AFF">
        <w:rPr>
          <w:rFonts w:asciiTheme="minorHAnsi" w:hAnsiTheme="minorHAnsi"/>
          <w:color w:val="auto"/>
          <w:sz w:val="22"/>
          <w:szCs w:val="22"/>
        </w:rPr>
        <w:t>che l’aggregazione concorre per le seguenti imprese e che le parti del servizio</w:t>
      </w:r>
      <w:r w:rsidR="00CA0FE4">
        <w:rPr>
          <w:rFonts w:asciiTheme="minorHAnsi" w:hAnsiTheme="minorHAnsi"/>
          <w:color w:val="auto"/>
          <w:sz w:val="22"/>
          <w:szCs w:val="22"/>
        </w:rPr>
        <w:t xml:space="preserve"> o della fornitura</w:t>
      </w:r>
      <w:r w:rsidRPr="00A83AFF">
        <w:rPr>
          <w:rFonts w:asciiTheme="minorHAnsi" w:hAnsiTheme="minorHAnsi"/>
          <w:color w:val="auto"/>
          <w:sz w:val="22"/>
          <w:szCs w:val="22"/>
        </w:rPr>
        <w:t>, ovvero la percentuale in caso di servizio</w:t>
      </w:r>
      <w:r w:rsidR="00CA0FE4">
        <w:rPr>
          <w:rFonts w:asciiTheme="minorHAnsi" w:hAnsiTheme="minorHAnsi"/>
          <w:color w:val="auto"/>
          <w:sz w:val="22"/>
          <w:szCs w:val="22"/>
        </w:rPr>
        <w:t xml:space="preserve">/forniture </w:t>
      </w:r>
      <w:r w:rsidRPr="00A83AFF">
        <w:rPr>
          <w:rFonts w:asciiTheme="minorHAnsi" w:hAnsiTheme="minorHAnsi"/>
          <w:color w:val="auto"/>
          <w:sz w:val="22"/>
          <w:szCs w:val="22"/>
        </w:rPr>
        <w:t>indivisibil</w:t>
      </w:r>
      <w:r w:rsidR="00CA0FE4">
        <w:rPr>
          <w:rFonts w:asciiTheme="minorHAnsi" w:hAnsiTheme="minorHAnsi"/>
          <w:color w:val="auto"/>
          <w:sz w:val="22"/>
          <w:szCs w:val="22"/>
        </w:rPr>
        <w:t>i</w:t>
      </w:r>
      <w:r w:rsidRPr="00A83AFF">
        <w:rPr>
          <w:rFonts w:asciiTheme="minorHAnsi" w:hAnsiTheme="minorHAnsi"/>
          <w:color w:val="auto"/>
          <w:sz w:val="22"/>
          <w:szCs w:val="22"/>
        </w:rPr>
        <w:t>, che saranno eseguite dai singoli operatori economici aggregati in rete sono le seguenti:</w:t>
      </w:r>
    </w:p>
    <w:p w:rsidR="009E3D10" w:rsidRDefault="009E3D10" w:rsidP="00B46324">
      <w:pPr>
        <w:pStyle w:val="Paragrafoelenco"/>
        <w:spacing w:before="60" w:after="60" w:line="276" w:lineRule="auto"/>
        <w:ind w:left="357" w:right="119"/>
        <w:jc w:val="both"/>
        <w:rPr>
          <w:rFonts w:asciiTheme="minorHAnsi" w:hAnsiTheme="minorHAnsi"/>
          <w:color w:val="auto"/>
          <w:sz w:val="22"/>
          <w:szCs w:val="22"/>
        </w:rPr>
      </w:pPr>
    </w:p>
    <w:p w:rsidR="009E3D10" w:rsidRPr="004F3424" w:rsidRDefault="009E3D10" w:rsidP="00B46324">
      <w:pPr>
        <w:pStyle w:val="Paragrafoelenco"/>
        <w:spacing w:before="60" w:after="60" w:line="276" w:lineRule="auto"/>
        <w:ind w:left="357" w:right="119"/>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A0FE4" w:rsidRDefault="00503CA2" w:rsidP="00B46324">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Parte del</w:t>
            </w:r>
            <w:r w:rsidR="00CA0FE4">
              <w:rPr>
                <w:rFonts w:asciiTheme="minorHAnsi" w:hAnsiTheme="minorHAnsi"/>
                <w:b/>
                <w:color w:val="auto"/>
                <w:sz w:val="22"/>
                <w:szCs w:val="22"/>
              </w:rPr>
              <w:t>la fornitura/</w:t>
            </w:r>
            <w:r>
              <w:rPr>
                <w:rFonts w:asciiTheme="minorHAnsi" w:hAnsiTheme="minorHAnsi"/>
                <w:b/>
                <w:color w:val="auto"/>
                <w:sz w:val="22"/>
                <w:szCs w:val="22"/>
              </w:rPr>
              <w:t xml:space="preserve"> </w:t>
            </w:r>
          </w:p>
          <w:p w:rsidR="00C173A0" w:rsidRPr="00A83AFF" w:rsidRDefault="00CA0FE4" w:rsidP="00B46324">
            <w:pPr>
              <w:spacing w:before="60" w:after="60" w:line="276" w:lineRule="auto"/>
              <w:ind w:right="51"/>
              <w:jc w:val="center"/>
              <w:rPr>
                <w:rFonts w:asciiTheme="minorHAnsi" w:hAnsiTheme="minorHAnsi"/>
                <w:szCs w:val="22"/>
              </w:rPr>
            </w:pPr>
            <w:r>
              <w:rPr>
                <w:rFonts w:asciiTheme="minorHAnsi" w:hAnsiTheme="minorHAnsi"/>
                <w:b/>
                <w:color w:val="auto"/>
                <w:sz w:val="22"/>
                <w:szCs w:val="22"/>
              </w:rPr>
              <w:t xml:space="preserve">del </w:t>
            </w:r>
            <w:r w:rsidR="00C173A0" w:rsidRPr="00A83AFF">
              <w:rPr>
                <w:rFonts w:asciiTheme="minorHAnsi" w:hAnsiTheme="minorHAnsi"/>
                <w:b/>
                <w:color w:val="auto"/>
                <w:sz w:val="22"/>
                <w:szCs w:val="22"/>
              </w:rPr>
              <w:t>servizio</w:t>
            </w: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bl>
    <w:p w:rsidR="00C173A0" w:rsidRDefault="00C173A0" w:rsidP="00B46324">
      <w:pPr>
        <w:pStyle w:val="Paragrafoelenco"/>
        <w:spacing w:before="60" w:after="60" w:line="276" w:lineRule="auto"/>
        <w:ind w:left="0" w:right="119"/>
        <w:jc w:val="both"/>
        <w:rPr>
          <w:rFonts w:asciiTheme="minorHAnsi" w:hAnsiTheme="minorHAnsi"/>
          <w:color w:val="auto"/>
          <w:sz w:val="22"/>
          <w:szCs w:val="22"/>
        </w:rPr>
      </w:pPr>
    </w:p>
    <w:p w:rsidR="00B1080C" w:rsidRDefault="00B1080C" w:rsidP="00B46324">
      <w:pPr>
        <w:pStyle w:val="Paragrafoelenco"/>
        <w:spacing w:before="60" w:after="60" w:line="276" w:lineRule="auto"/>
        <w:ind w:left="0" w:right="119"/>
        <w:jc w:val="both"/>
        <w:rPr>
          <w:rFonts w:asciiTheme="minorHAnsi" w:hAnsiTheme="minorHAnsi"/>
          <w:color w:val="auto"/>
          <w:sz w:val="22"/>
          <w:szCs w:val="22"/>
        </w:rPr>
      </w:pPr>
    </w:p>
    <w:p w:rsidR="006C08BF" w:rsidRPr="00A83AFF" w:rsidRDefault="006C08BF" w:rsidP="00B46324">
      <w:pPr>
        <w:pStyle w:val="Paragrafoelenco"/>
        <w:spacing w:before="60" w:after="60" w:line="276" w:lineRule="auto"/>
        <w:ind w:left="0" w:right="119"/>
        <w:jc w:val="both"/>
        <w:rPr>
          <w:rFonts w:asciiTheme="minorHAnsi" w:hAnsiTheme="minorHAnsi"/>
          <w:color w:val="auto"/>
          <w:sz w:val="22"/>
          <w:szCs w:val="22"/>
        </w:rPr>
      </w:pPr>
    </w:p>
    <w:p w:rsidR="00C173A0" w:rsidRPr="00A83AFF" w:rsidRDefault="00C173A0" w:rsidP="00B46324">
      <w:pPr>
        <w:widowControl w:val="0"/>
        <w:numPr>
          <w:ilvl w:val="0"/>
          <w:numId w:val="6"/>
        </w:numPr>
        <w:spacing w:before="60" w:after="60" w:line="276"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imprese aderenti al contratto di rete: se la rete è dotata di un organo comune con potere di rappresentanza ma è priva di soggettività giuridica</w:t>
      </w:r>
    </w:p>
    <w:p w:rsidR="006C08BF" w:rsidRPr="0046117B" w:rsidRDefault="006C08BF" w:rsidP="00B46324">
      <w:pPr>
        <w:widowControl w:val="0"/>
        <w:spacing w:before="60" w:after="60" w:line="276" w:lineRule="auto"/>
        <w:jc w:val="both"/>
        <w:rPr>
          <w:rFonts w:asciiTheme="minorHAnsi" w:hAnsiTheme="minorHAnsi"/>
          <w:color w:val="auto"/>
          <w:sz w:val="22"/>
          <w:szCs w:val="22"/>
        </w:rPr>
      </w:pPr>
    </w:p>
    <w:p w:rsidR="00C173A0" w:rsidRPr="00A83AFF" w:rsidRDefault="00C173A0" w:rsidP="00B46324">
      <w:pPr>
        <w:pStyle w:val="Paragrafoelenco"/>
        <w:numPr>
          <w:ilvl w:val="0"/>
          <w:numId w:val="10"/>
        </w:numPr>
        <w:spacing w:before="60" w:after="60" w:line="276" w:lineRule="auto"/>
        <w:ind w:left="357" w:right="119" w:hanging="357"/>
        <w:jc w:val="both"/>
        <w:rPr>
          <w:rFonts w:asciiTheme="minorHAnsi" w:hAnsiTheme="minorHAnsi"/>
          <w:color w:val="auto"/>
          <w:sz w:val="22"/>
          <w:szCs w:val="22"/>
        </w:rPr>
      </w:pPr>
      <w:r w:rsidRPr="00A83AFF">
        <w:rPr>
          <w:rFonts w:asciiTheme="minorHAnsi" w:hAnsiTheme="minorHAnsi"/>
          <w:color w:val="auto"/>
          <w:sz w:val="22"/>
          <w:szCs w:val="22"/>
        </w:rPr>
        <w:t>che le parti del servizio</w:t>
      </w:r>
      <w:r w:rsidR="00DF04B8">
        <w:rPr>
          <w:rFonts w:asciiTheme="minorHAnsi" w:hAnsiTheme="minorHAnsi"/>
          <w:color w:val="auto"/>
          <w:sz w:val="22"/>
          <w:szCs w:val="22"/>
        </w:rPr>
        <w:t xml:space="preserve"> o della fornitura</w:t>
      </w:r>
      <w:r w:rsidRPr="00A83AFF">
        <w:rPr>
          <w:rFonts w:asciiTheme="minorHAnsi" w:hAnsiTheme="minorHAnsi"/>
          <w:color w:val="auto"/>
          <w:sz w:val="22"/>
          <w:szCs w:val="22"/>
        </w:rPr>
        <w:t>, ovvero la percentuale in caso di servizio</w:t>
      </w:r>
      <w:r w:rsidR="00CA0FE4">
        <w:rPr>
          <w:rFonts w:asciiTheme="minorHAnsi" w:hAnsiTheme="minorHAnsi"/>
          <w:color w:val="auto"/>
          <w:sz w:val="22"/>
          <w:szCs w:val="22"/>
        </w:rPr>
        <w:t>/forniture</w:t>
      </w:r>
      <w:r w:rsidR="00503CA2">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CA0FE4">
        <w:rPr>
          <w:rFonts w:asciiTheme="minorHAnsi" w:hAnsiTheme="minorHAnsi"/>
          <w:color w:val="auto"/>
          <w:sz w:val="22"/>
          <w:szCs w:val="22"/>
        </w:rPr>
        <w:t>i</w:t>
      </w:r>
      <w:r w:rsidRPr="00A83AFF">
        <w:rPr>
          <w:rFonts w:asciiTheme="minorHAnsi" w:hAnsiTheme="minorHAnsi"/>
          <w:color w:val="auto"/>
          <w:sz w:val="22"/>
          <w:szCs w:val="22"/>
        </w:rPr>
        <w:t>, che saranno eseguite dai singoli operatori economici agg</w:t>
      </w:r>
      <w:r w:rsidR="00D07E1E" w:rsidRPr="00A83AFF">
        <w:rPr>
          <w:rFonts w:asciiTheme="minorHAnsi" w:hAnsiTheme="minorHAnsi"/>
          <w:color w:val="auto"/>
          <w:sz w:val="22"/>
          <w:szCs w:val="22"/>
        </w:rPr>
        <w:t>regati in rete sono le seguenti:</w:t>
      </w:r>
    </w:p>
    <w:p w:rsidR="00D07E1E" w:rsidRPr="00A83AFF" w:rsidRDefault="00D07E1E" w:rsidP="00B46324">
      <w:pPr>
        <w:widowControl w:val="0"/>
        <w:spacing w:before="60" w:after="60" w:line="276" w:lineRule="auto"/>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D07E1E" w:rsidRPr="00A83AFF" w:rsidRDefault="00D07E1E"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Default="00D07E1E"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r w:rsidR="00DF04B8">
              <w:rPr>
                <w:rFonts w:asciiTheme="minorHAnsi" w:hAnsiTheme="minorHAnsi"/>
                <w:b/>
                <w:color w:val="auto"/>
                <w:sz w:val="22"/>
                <w:szCs w:val="22"/>
              </w:rPr>
              <w:t>della fornitura /</w:t>
            </w:r>
          </w:p>
          <w:p w:rsidR="00D07E1E" w:rsidRPr="00A83AFF" w:rsidRDefault="00D07E1E"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del servizio</w:t>
            </w: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color w:val="auto"/>
                <w:szCs w:val="22"/>
              </w:rPr>
            </w:pPr>
          </w:p>
          <w:p w:rsidR="00D07E1E" w:rsidRPr="00A83AFF" w:rsidRDefault="00D07E1E"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color w:val="auto"/>
                <w:szCs w:val="22"/>
              </w:rPr>
            </w:pPr>
          </w:p>
          <w:p w:rsidR="00D07E1E" w:rsidRPr="00A83AFF" w:rsidRDefault="00D07E1E"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r>
    </w:tbl>
    <w:p w:rsidR="00C173A0" w:rsidRDefault="00C173A0" w:rsidP="00B46324">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DF04B8" w:rsidRPr="00A83AFF" w:rsidRDefault="00DF04B8" w:rsidP="00DF04B8">
      <w:pPr>
        <w:widowControl w:val="0"/>
        <w:spacing w:before="60" w:after="60" w:line="276" w:lineRule="auto"/>
        <w:ind w:left="426"/>
        <w:jc w:val="both"/>
        <w:rPr>
          <w:rFonts w:asciiTheme="minorHAnsi" w:hAnsiTheme="minorHAnsi"/>
          <w:color w:val="auto"/>
          <w:sz w:val="22"/>
          <w:szCs w:val="22"/>
        </w:rPr>
      </w:pPr>
    </w:p>
    <w:p w:rsidR="00C173A0" w:rsidRPr="00A83AFF" w:rsidRDefault="00C173A0" w:rsidP="00DF04B8">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in caso di aggiudicazione, il mandato speciale con rappresentanza o funzioni di capogruppo sarà conferito a _____________; </w:t>
      </w:r>
    </w:p>
    <w:p w:rsidR="00C173A0" w:rsidRPr="00A83AFF" w:rsidRDefault="00C173A0" w:rsidP="00DF04B8">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rsidR="00C173A0" w:rsidRPr="00A83AFF" w:rsidRDefault="00C173A0" w:rsidP="00DF04B8">
      <w:pPr>
        <w:pStyle w:val="Paragrafoelenco"/>
        <w:numPr>
          <w:ilvl w:val="0"/>
          <w:numId w:val="9"/>
        </w:numPr>
        <w:spacing w:before="60" w:after="60" w:line="276" w:lineRule="auto"/>
        <w:ind w:right="119"/>
        <w:contextualSpacing w:val="0"/>
        <w:jc w:val="both"/>
        <w:rPr>
          <w:rFonts w:asciiTheme="minorHAnsi" w:eastAsia="Calibri" w:hAnsiTheme="minorHAnsi" w:cs="Calibri"/>
          <w:kern w:val="0"/>
          <w:sz w:val="22"/>
          <w:szCs w:val="22"/>
        </w:rPr>
      </w:pPr>
      <w:r w:rsidRPr="00A83AFF">
        <w:rPr>
          <w:rFonts w:asciiTheme="minorHAnsi" w:eastAsia="Calibri" w:hAnsiTheme="minorHAnsi" w:cs="Calibri"/>
          <w:kern w:val="0"/>
          <w:sz w:val="22"/>
          <w:szCs w:val="22"/>
        </w:rPr>
        <w:t>che le parti del servizio</w:t>
      </w:r>
      <w:r w:rsidR="00DF04B8">
        <w:rPr>
          <w:rFonts w:asciiTheme="minorHAnsi" w:eastAsia="Calibri" w:hAnsiTheme="minorHAnsi" w:cs="Calibri"/>
          <w:kern w:val="0"/>
          <w:sz w:val="22"/>
          <w:szCs w:val="22"/>
        </w:rPr>
        <w:t xml:space="preserve"> o della fornitura</w:t>
      </w:r>
      <w:r w:rsidRPr="00A83AFF">
        <w:rPr>
          <w:rFonts w:asciiTheme="minorHAnsi" w:eastAsia="Calibri" w:hAnsiTheme="minorHAnsi" w:cs="Calibri"/>
          <w:kern w:val="0"/>
          <w:sz w:val="22"/>
          <w:szCs w:val="22"/>
        </w:rPr>
        <w:t xml:space="preserve">, ovvero la </w:t>
      </w:r>
      <w:r w:rsidR="00503CA2">
        <w:rPr>
          <w:rFonts w:asciiTheme="minorHAnsi" w:eastAsia="Calibri" w:hAnsiTheme="minorHAnsi" w:cs="Calibri"/>
          <w:kern w:val="0"/>
          <w:sz w:val="22"/>
          <w:szCs w:val="22"/>
        </w:rPr>
        <w:t>percentuale in caso di servizio</w:t>
      </w:r>
      <w:r w:rsidR="00DF04B8">
        <w:rPr>
          <w:rFonts w:asciiTheme="minorHAnsi" w:eastAsia="Calibri" w:hAnsiTheme="minorHAnsi" w:cs="Calibri"/>
          <w:kern w:val="0"/>
          <w:sz w:val="22"/>
          <w:szCs w:val="22"/>
        </w:rPr>
        <w:t>/forniture</w:t>
      </w:r>
      <w:r w:rsidRPr="00A83AFF">
        <w:rPr>
          <w:rFonts w:asciiTheme="minorHAnsi" w:eastAsia="Calibri" w:hAnsiTheme="minorHAnsi" w:cs="Calibri"/>
          <w:kern w:val="0"/>
          <w:sz w:val="22"/>
          <w:szCs w:val="22"/>
        </w:rPr>
        <w:t xml:space="preserve"> indivisibil</w:t>
      </w:r>
      <w:r w:rsidR="00DF04B8">
        <w:rPr>
          <w:rFonts w:asciiTheme="minorHAnsi" w:eastAsia="Calibri" w:hAnsiTheme="minorHAnsi" w:cs="Calibri"/>
          <w:kern w:val="0"/>
          <w:sz w:val="22"/>
          <w:szCs w:val="22"/>
        </w:rPr>
        <w:t>i</w:t>
      </w:r>
      <w:r w:rsidRPr="00A83AFF">
        <w:rPr>
          <w:rFonts w:asciiTheme="minorHAnsi" w:eastAsia="Calibri" w:hAnsiTheme="minorHAnsi" w:cs="Calibri"/>
          <w:kern w:val="0"/>
          <w:sz w:val="22"/>
          <w:szCs w:val="22"/>
        </w:rPr>
        <w:t>, che saranno eseguite dai singoli operatori economici aggregati in rete sono le seguenti:</w:t>
      </w:r>
    </w:p>
    <w:p w:rsidR="00FF2697" w:rsidRDefault="00FF2697" w:rsidP="00B46324">
      <w:pPr>
        <w:spacing w:before="60" w:after="60" w:line="276" w:lineRule="auto"/>
        <w:ind w:right="119"/>
        <w:jc w:val="both"/>
        <w:rPr>
          <w:rFonts w:asciiTheme="minorHAnsi" w:eastAsia="Calibri" w:hAnsiTheme="minorHAnsi" w:cs="Calibri"/>
          <w:kern w:val="0"/>
          <w:sz w:val="22"/>
          <w:szCs w:val="22"/>
        </w:rPr>
      </w:pPr>
    </w:p>
    <w:p w:rsidR="00CC39C2" w:rsidRPr="00A83AFF" w:rsidRDefault="00CC39C2" w:rsidP="00B46324">
      <w:pPr>
        <w:spacing w:before="60" w:after="60" w:line="276" w:lineRule="auto"/>
        <w:ind w:right="119"/>
        <w:jc w:val="both"/>
        <w:rPr>
          <w:rFonts w:asciiTheme="minorHAnsi" w:eastAsia="Calibri" w:hAnsiTheme="minorHAnsi" w:cs="Calibri"/>
          <w:kern w:val="0"/>
          <w:sz w:val="22"/>
          <w:szCs w:val="22"/>
        </w:rPr>
      </w:pPr>
    </w:p>
    <w:tbl>
      <w:tblPr>
        <w:tblW w:w="0" w:type="auto"/>
        <w:tblInd w:w="361" w:type="dxa"/>
        <w:tblLayout w:type="fixed"/>
        <w:tblCellMar>
          <w:left w:w="93" w:type="dxa"/>
        </w:tblCellMar>
        <w:tblLook w:val="0000" w:firstRow="0" w:lastRow="0" w:firstColumn="0" w:lastColumn="0" w:noHBand="0" w:noVBand="0"/>
      </w:tblPr>
      <w:tblGrid>
        <w:gridCol w:w="2068"/>
        <w:gridCol w:w="2267"/>
        <w:gridCol w:w="1807"/>
        <w:gridCol w:w="1484"/>
        <w:gridCol w:w="2082"/>
      </w:tblGrid>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Default="00C173A0"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r w:rsidR="00DF04B8">
              <w:rPr>
                <w:rFonts w:asciiTheme="minorHAnsi" w:hAnsiTheme="minorHAnsi"/>
                <w:b/>
                <w:color w:val="auto"/>
                <w:sz w:val="22"/>
                <w:szCs w:val="22"/>
              </w:rPr>
              <w:t>della fornitura/</w:t>
            </w:r>
          </w:p>
          <w:p w:rsidR="00C173A0" w:rsidRPr="00A83AFF" w:rsidRDefault="00503CA2" w:rsidP="00B46324">
            <w:pPr>
              <w:spacing w:before="60" w:after="60" w:line="276" w:lineRule="auto"/>
              <w:ind w:right="51"/>
              <w:jc w:val="center"/>
              <w:rPr>
                <w:rFonts w:asciiTheme="minorHAnsi" w:hAnsiTheme="minorHAnsi"/>
                <w:szCs w:val="22"/>
              </w:rPr>
            </w:pPr>
            <w:r>
              <w:rPr>
                <w:rFonts w:asciiTheme="minorHAnsi" w:hAnsiTheme="minorHAnsi"/>
                <w:b/>
                <w:color w:val="auto"/>
                <w:sz w:val="22"/>
                <w:szCs w:val="22"/>
              </w:rPr>
              <w:t>del</w:t>
            </w:r>
            <w:r w:rsidR="00C173A0" w:rsidRPr="00A83AFF">
              <w:rPr>
                <w:rFonts w:asciiTheme="minorHAnsi" w:hAnsiTheme="minorHAnsi"/>
                <w:b/>
                <w:color w:val="auto"/>
                <w:sz w:val="22"/>
                <w:szCs w:val="22"/>
              </w:rPr>
              <w:t xml:space="preserve"> servizio</w:t>
            </w: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bl>
    <w:p w:rsidR="00506708" w:rsidRPr="00A83AFF" w:rsidRDefault="00506708" w:rsidP="00B46324">
      <w:pPr>
        <w:spacing w:before="60" w:after="60" w:line="276" w:lineRule="auto"/>
        <w:rPr>
          <w:rFonts w:asciiTheme="minorHAnsi" w:hAnsiTheme="minorHAnsi"/>
          <w:i/>
          <w:color w:val="auto"/>
          <w:sz w:val="22"/>
          <w:szCs w:val="22"/>
        </w:rPr>
      </w:pPr>
    </w:p>
    <w:p w:rsidR="00C173A0" w:rsidRPr="00A83AFF" w:rsidRDefault="00C173A0" w:rsidP="00B46324">
      <w:pPr>
        <w:spacing w:before="60" w:after="60" w:line="276" w:lineRule="auto"/>
        <w:jc w:val="center"/>
        <w:rPr>
          <w:rFonts w:asciiTheme="minorHAnsi" w:hAnsiTheme="minorHAnsi"/>
          <w:i/>
          <w:color w:val="auto"/>
          <w:sz w:val="22"/>
          <w:szCs w:val="22"/>
        </w:rPr>
      </w:pPr>
      <w:r w:rsidRPr="00A83AFF">
        <w:rPr>
          <w:rFonts w:asciiTheme="minorHAnsi" w:hAnsiTheme="minorHAnsi"/>
          <w:b/>
          <w:color w:val="auto"/>
          <w:sz w:val="22"/>
          <w:szCs w:val="22"/>
        </w:rPr>
        <w:t>&gt;&gt;&gt;&gt;&gt; ----------------- PARTE TERZA----------------- &lt;&lt;&lt;&lt;</w:t>
      </w:r>
    </w:p>
    <w:p w:rsidR="00C173A0" w:rsidRPr="00783782" w:rsidRDefault="00C173A0" w:rsidP="00B46324">
      <w:p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rPr>
        <w:t>(nell’ipotesi di RTI e Consorzio è sufficiente la compilazione da parte del legale rappresentante della mandataria del RTI</w:t>
      </w:r>
      <w:r w:rsidRPr="00783782">
        <w:rPr>
          <w:rFonts w:asciiTheme="minorHAnsi" w:hAnsiTheme="minorHAnsi"/>
          <w:i/>
          <w:color w:val="auto"/>
          <w:sz w:val="22"/>
          <w:szCs w:val="22"/>
        </w:rPr>
        <w:t>/Consorzio</w:t>
      </w:r>
      <w:r w:rsidR="00783782">
        <w:rPr>
          <w:rFonts w:asciiTheme="minorHAnsi" w:hAnsiTheme="minorHAnsi"/>
          <w:color w:val="auto"/>
          <w:sz w:val="22"/>
          <w:szCs w:val="22"/>
        </w:rPr>
        <w:t>).</w:t>
      </w:r>
    </w:p>
    <w:p w:rsidR="001D1B4A" w:rsidRDefault="001D1B4A" w:rsidP="00B46324">
      <w:pPr>
        <w:pStyle w:val="Corpodeltesto21"/>
        <w:spacing w:before="60" w:after="60" w:line="276" w:lineRule="auto"/>
        <w:rPr>
          <w:rFonts w:asciiTheme="minorHAnsi" w:hAnsiTheme="minorHAnsi"/>
          <w:color w:val="auto"/>
          <w:sz w:val="22"/>
          <w:szCs w:val="22"/>
        </w:rPr>
      </w:pPr>
    </w:p>
    <w:p w:rsidR="00C173A0" w:rsidRPr="00A83AFF" w:rsidRDefault="00C173A0" w:rsidP="00B46324">
      <w:pPr>
        <w:pStyle w:val="Paragrafoelenco1"/>
        <w:numPr>
          <w:ilvl w:val="0"/>
          <w:numId w:val="2"/>
        </w:numPr>
        <w:tabs>
          <w:tab w:val="left" w:pos="426"/>
        </w:tabs>
        <w:spacing w:before="60" w:after="60" w:line="276" w:lineRule="auto"/>
        <w:ind w:left="426" w:hanging="426"/>
        <w:jc w:val="both"/>
        <w:rPr>
          <w:rFonts w:asciiTheme="minorHAnsi" w:hAnsiTheme="minorHAnsi"/>
          <w:i/>
          <w:color w:val="auto"/>
          <w:sz w:val="22"/>
          <w:szCs w:val="22"/>
        </w:rPr>
      </w:pPr>
      <w:r w:rsidRPr="00A83AFF">
        <w:rPr>
          <w:rFonts w:asciiTheme="minorHAnsi" w:hAnsiTheme="minorHAnsi"/>
          <w:b/>
          <w:color w:val="auto"/>
          <w:sz w:val="22"/>
          <w:szCs w:val="22"/>
        </w:rPr>
        <w:t>(</w:t>
      </w:r>
      <w:r w:rsidR="00A3315F" w:rsidRPr="00A83AFF">
        <w:rPr>
          <w:rFonts w:asciiTheme="minorHAnsi" w:hAnsiTheme="minorHAnsi"/>
          <w:b/>
          <w:color w:val="auto"/>
          <w:sz w:val="22"/>
          <w:szCs w:val="22"/>
        </w:rPr>
        <w:t xml:space="preserve">eventuale, rendere la dichiarazione solo </w:t>
      </w:r>
      <w:r w:rsidRPr="00A83AFF">
        <w:rPr>
          <w:rFonts w:asciiTheme="minorHAnsi" w:hAnsiTheme="minorHAnsi"/>
          <w:b/>
          <w:color w:val="auto"/>
          <w:sz w:val="22"/>
          <w:szCs w:val="22"/>
        </w:rPr>
        <w:t>se la garanzia è costituita in forma di cauzione mediante versamento in contanti</w:t>
      </w:r>
      <w:r w:rsidRPr="00A83AFF">
        <w:rPr>
          <w:rFonts w:asciiTheme="minorHAnsi" w:hAnsiTheme="minorHAnsi"/>
          <w:color w:val="auto"/>
          <w:sz w:val="22"/>
          <w:szCs w:val="22"/>
        </w:rPr>
        <w:t xml:space="preserve">) </w:t>
      </w:r>
      <w:r w:rsidR="0055743A">
        <w:rPr>
          <w:rFonts w:asciiTheme="minorHAnsi" w:hAnsiTheme="minorHAnsi"/>
          <w:color w:val="auto"/>
          <w:sz w:val="22"/>
          <w:szCs w:val="22"/>
        </w:rPr>
        <w:t xml:space="preserve">che in caso di restituzione della garanzia provvisoria costituita tramite bonifico, il relativo versamento dovrà essere effettuato sul </w:t>
      </w:r>
      <w:r w:rsidR="00A3315F" w:rsidRPr="00A83AFF">
        <w:rPr>
          <w:rFonts w:asciiTheme="minorHAnsi" w:hAnsiTheme="minorHAnsi"/>
          <w:color w:val="auto"/>
          <w:sz w:val="22"/>
          <w:szCs w:val="22"/>
        </w:rPr>
        <w:t>seguente conto corrente</w:t>
      </w:r>
      <w:r w:rsidRPr="00A83AFF">
        <w:rPr>
          <w:rFonts w:asciiTheme="minorHAnsi" w:hAnsiTheme="minorHAnsi"/>
          <w:color w:val="auto"/>
          <w:sz w:val="22"/>
          <w:szCs w:val="22"/>
        </w:rPr>
        <w:t>:</w:t>
      </w:r>
    </w:p>
    <w:p w:rsidR="007F71FA" w:rsidRDefault="007F71FA" w:rsidP="00B46324">
      <w:pPr>
        <w:pStyle w:val="Corpodeltesto21"/>
        <w:spacing w:before="60" w:after="60" w:line="276" w:lineRule="auto"/>
        <w:ind w:firstLine="360"/>
        <w:rPr>
          <w:rFonts w:asciiTheme="minorHAnsi" w:hAnsiTheme="minorHAnsi"/>
          <w:i/>
          <w:color w:val="auto"/>
          <w:sz w:val="22"/>
          <w:szCs w:val="22"/>
        </w:rPr>
      </w:pPr>
    </w:p>
    <w:p w:rsidR="00C173A0" w:rsidRPr="00A83AFF" w:rsidRDefault="00C173A0" w:rsidP="00B46324">
      <w:pPr>
        <w:pStyle w:val="Corpodeltesto21"/>
        <w:spacing w:before="60" w:after="60" w:line="276" w:lineRule="auto"/>
        <w:ind w:firstLine="360"/>
        <w:rPr>
          <w:rFonts w:asciiTheme="minorHAnsi" w:hAnsiTheme="minorHAnsi"/>
          <w:i/>
          <w:color w:val="auto"/>
          <w:sz w:val="22"/>
          <w:szCs w:val="22"/>
        </w:rPr>
      </w:pPr>
      <w:r w:rsidRPr="00A83AFF">
        <w:rPr>
          <w:rFonts w:asciiTheme="minorHAnsi" w:hAnsiTheme="minorHAnsi"/>
          <w:i/>
          <w:color w:val="auto"/>
          <w:sz w:val="22"/>
          <w:szCs w:val="22"/>
        </w:rPr>
        <w:t>N. Conto________________ presso____________________________________</w:t>
      </w:r>
      <w:r w:rsidR="00106303" w:rsidRPr="00A83AFF">
        <w:rPr>
          <w:rFonts w:asciiTheme="minorHAnsi" w:hAnsiTheme="minorHAnsi"/>
          <w:i/>
          <w:color w:val="auto"/>
          <w:sz w:val="22"/>
          <w:szCs w:val="22"/>
        </w:rPr>
        <w:t>__________________</w:t>
      </w:r>
    </w:p>
    <w:p w:rsidR="00C173A0" w:rsidRPr="00A83AFF" w:rsidRDefault="00C173A0" w:rsidP="00B46324">
      <w:pPr>
        <w:pStyle w:val="Corpodeltesto21"/>
        <w:spacing w:before="60" w:after="60" w:line="276" w:lineRule="auto"/>
        <w:ind w:left="397" w:right="57"/>
        <w:rPr>
          <w:rFonts w:asciiTheme="minorHAnsi" w:hAnsiTheme="minorHAnsi"/>
          <w:i/>
          <w:color w:val="auto"/>
          <w:sz w:val="22"/>
          <w:szCs w:val="22"/>
        </w:rPr>
      </w:pPr>
    </w:p>
    <w:p w:rsidR="00C173A0" w:rsidRPr="00A83AFF" w:rsidRDefault="00C173A0" w:rsidP="00B46324">
      <w:pPr>
        <w:pStyle w:val="Corpodeltesto21"/>
        <w:spacing w:before="60" w:after="60" w:line="276" w:lineRule="auto"/>
        <w:ind w:left="360"/>
        <w:rPr>
          <w:rFonts w:asciiTheme="minorHAnsi" w:hAnsiTheme="minorHAnsi"/>
          <w:i/>
          <w:color w:val="auto"/>
          <w:sz w:val="22"/>
          <w:szCs w:val="22"/>
        </w:rPr>
      </w:pPr>
      <w:r w:rsidRPr="00A83AFF">
        <w:rPr>
          <w:rFonts w:asciiTheme="minorHAnsi" w:hAnsiTheme="minorHAnsi"/>
          <w:i/>
          <w:color w:val="auto"/>
          <w:sz w:val="22"/>
          <w:szCs w:val="22"/>
        </w:rPr>
        <w:t>Intestato a________________________________________________________</w:t>
      </w:r>
      <w:r w:rsidR="00106303" w:rsidRPr="00A83AFF">
        <w:rPr>
          <w:rFonts w:asciiTheme="minorHAnsi" w:hAnsiTheme="minorHAnsi"/>
          <w:i/>
          <w:color w:val="auto"/>
          <w:sz w:val="22"/>
          <w:szCs w:val="22"/>
        </w:rPr>
        <w:t>__________________</w:t>
      </w:r>
    </w:p>
    <w:p w:rsidR="00C173A0" w:rsidRPr="00A83AFF" w:rsidRDefault="00C173A0" w:rsidP="00B46324">
      <w:pPr>
        <w:pStyle w:val="Corpodeltesto21"/>
        <w:spacing w:before="60" w:after="60" w:line="276" w:lineRule="auto"/>
        <w:ind w:left="360"/>
        <w:rPr>
          <w:rFonts w:asciiTheme="minorHAnsi" w:hAnsiTheme="minorHAnsi"/>
          <w:i/>
          <w:color w:val="auto"/>
          <w:sz w:val="22"/>
          <w:szCs w:val="22"/>
        </w:rPr>
      </w:pPr>
    </w:p>
    <w:p w:rsidR="00C173A0" w:rsidRPr="00A83AFF" w:rsidRDefault="00C173A0" w:rsidP="00B46324">
      <w:pPr>
        <w:pStyle w:val="Corpodeltesto21"/>
        <w:spacing w:before="60" w:after="60" w:line="276" w:lineRule="auto"/>
        <w:ind w:left="360"/>
        <w:rPr>
          <w:rFonts w:asciiTheme="minorHAnsi" w:hAnsiTheme="minorHAnsi"/>
          <w:color w:val="auto"/>
          <w:sz w:val="22"/>
          <w:szCs w:val="22"/>
        </w:rPr>
      </w:pPr>
      <w:r w:rsidRPr="00A83AFF">
        <w:rPr>
          <w:rFonts w:asciiTheme="minorHAnsi" w:hAnsiTheme="minorHAnsi"/>
          <w:i/>
          <w:color w:val="auto"/>
          <w:sz w:val="22"/>
          <w:szCs w:val="22"/>
        </w:rPr>
        <w:t>IBAN __________________________________________</w:t>
      </w:r>
      <w:r w:rsidR="00106303" w:rsidRPr="00A83AFF">
        <w:rPr>
          <w:rFonts w:asciiTheme="minorHAnsi" w:hAnsiTheme="minorHAnsi"/>
          <w:i/>
          <w:color w:val="auto"/>
          <w:sz w:val="22"/>
          <w:szCs w:val="22"/>
        </w:rPr>
        <w:t>__________________________________</w:t>
      </w:r>
    </w:p>
    <w:p w:rsidR="00E32E79" w:rsidRDefault="00E32E79" w:rsidP="00B46324">
      <w:pPr>
        <w:spacing w:before="60" w:after="60" w:line="276" w:lineRule="auto"/>
        <w:rPr>
          <w:rFonts w:asciiTheme="minorHAnsi" w:hAnsiTheme="minorHAnsi"/>
          <w:color w:val="auto"/>
          <w:sz w:val="22"/>
          <w:szCs w:val="22"/>
        </w:rPr>
      </w:pPr>
    </w:p>
    <w:p w:rsidR="00820BE9" w:rsidRPr="00EA1723" w:rsidRDefault="00820BE9" w:rsidP="00B46324">
      <w:pPr>
        <w:spacing w:before="60" w:after="60" w:line="276" w:lineRule="auto"/>
        <w:rPr>
          <w:rFonts w:asciiTheme="minorHAnsi" w:hAnsiTheme="minorHAnsi"/>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B46324">
            <w:pPr>
              <w:snapToGrid w:val="0"/>
              <w:spacing w:before="60" w:after="60" w:line="276" w:lineRule="auto"/>
              <w:rPr>
                <w:rFonts w:asciiTheme="minorHAnsi" w:hAnsiTheme="minorHAnsi"/>
                <w:b/>
                <w:color w:val="auto"/>
                <w:szCs w:val="22"/>
              </w:rPr>
            </w:pPr>
          </w:p>
          <w:p w:rsidR="00C173A0" w:rsidRPr="00A83AFF" w:rsidRDefault="00C173A0" w:rsidP="00B46324">
            <w:pPr>
              <w:spacing w:before="60" w:after="60" w:line="276" w:lineRule="auto"/>
              <w:rPr>
                <w:rFonts w:asciiTheme="minorHAnsi" w:hAnsiTheme="minorHAnsi"/>
                <w:szCs w:val="22"/>
              </w:rPr>
            </w:pPr>
            <w:r w:rsidRPr="00A83AFF">
              <w:rPr>
                <w:rFonts w:asciiTheme="minorHAnsi" w:hAnsiTheme="minorHAnsi"/>
                <w:b/>
                <w:color w:val="auto"/>
                <w:sz w:val="22"/>
                <w:szCs w:val="22"/>
              </w:rPr>
              <w:t xml:space="preserve">SEZIONE </w:t>
            </w:r>
            <w:r w:rsidR="00CC39C2">
              <w:rPr>
                <w:rFonts w:asciiTheme="minorHAnsi" w:hAnsiTheme="minorHAnsi"/>
                <w:b/>
                <w:color w:val="auto"/>
                <w:sz w:val="22"/>
                <w:szCs w:val="22"/>
              </w:rPr>
              <w:t>B</w:t>
            </w:r>
          </w:p>
          <w:p w:rsidR="00C173A0" w:rsidRPr="00A83AFF" w:rsidRDefault="00C173A0" w:rsidP="00B46324">
            <w:pPr>
              <w:spacing w:before="60" w:after="60" w:line="276" w:lineRule="auto"/>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B46324">
            <w:pPr>
              <w:snapToGrid w:val="0"/>
              <w:spacing w:before="60" w:after="60" w:line="276" w:lineRule="auto"/>
              <w:jc w:val="center"/>
              <w:rPr>
                <w:rFonts w:asciiTheme="minorHAnsi" w:hAnsiTheme="minorHAnsi"/>
                <w:b/>
                <w:color w:val="auto"/>
                <w:szCs w:val="22"/>
              </w:rPr>
            </w:pPr>
          </w:p>
          <w:p w:rsidR="00C173A0" w:rsidRPr="00A83AFF" w:rsidRDefault="00C173A0" w:rsidP="00B46324">
            <w:pPr>
              <w:spacing w:before="60" w:after="60" w:line="276" w:lineRule="auto"/>
              <w:rPr>
                <w:rFonts w:asciiTheme="minorHAnsi" w:hAnsiTheme="minorHAnsi"/>
                <w:szCs w:val="22"/>
              </w:rPr>
            </w:pPr>
            <w:r w:rsidRPr="00A83AFF">
              <w:rPr>
                <w:rFonts w:asciiTheme="minorHAnsi" w:hAnsiTheme="minorHAnsi"/>
                <w:b/>
                <w:color w:val="auto"/>
                <w:sz w:val="22"/>
                <w:szCs w:val="22"/>
              </w:rPr>
              <w:t>Allegati</w:t>
            </w:r>
          </w:p>
        </w:tc>
      </w:tr>
    </w:tbl>
    <w:p w:rsidR="00C173A0" w:rsidRDefault="00C173A0" w:rsidP="00B46324">
      <w:pPr>
        <w:pStyle w:val="Paragrafoelenco1"/>
        <w:tabs>
          <w:tab w:val="left" w:pos="426"/>
        </w:tabs>
        <w:spacing w:before="60" w:after="60" w:line="276" w:lineRule="auto"/>
        <w:ind w:left="0"/>
        <w:jc w:val="both"/>
        <w:rPr>
          <w:rFonts w:asciiTheme="minorHAnsi" w:hAnsiTheme="minorHAnsi"/>
          <w:color w:val="auto"/>
          <w:sz w:val="22"/>
          <w:szCs w:val="22"/>
        </w:rPr>
      </w:pPr>
    </w:p>
    <w:p w:rsidR="001D1B4A" w:rsidRPr="00A83AFF" w:rsidRDefault="001D1B4A" w:rsidP="00B46324">
      <w:pPr>
        <w:pStyle w:val="Paragrafoelenco1"/>
        <w:tabs>
          <w:tab w:val="left" w:pos="426"/>
        </w:tabs>
        <w:spacing w:before="60" w:after="60" w:line="276" w:lineRule="auto"/>
        <w:ind w:left="0"/>
        <w:jc w:val="both"/>
        <w:rPr>
          <w:rFonts w:asciiTheme="minorHAnsi" w:hAnsiTheme="minorHAnsi"/>
          <w:color w:val="auto"/>
          <w:sz w:val="22"/>
          <w:szCs w:val="22"/>
        </w:rPr>
      </w:pPr>
    </w:p>
    <w:p w:rsidR="00C173A0" w:rsidRPr="00A83AFF" w:rsidRDefault="00C173A0" w:rsidP="00506708">
      <w:pPr>
        <w:pStyle w:val="Paragrafoelenco1"/>
        <w:numPr>
          <w:ilvl w:val="0"/>
          <w:numId w:val="5"/>
        </w:numPr>
        <w:tabs>
          <w:tab w:val="left" w:pos="426"/>
        </w:tabs>
        <w:spacing w:before="60" w:after="60" w:line="276" w:lineRule="auto"/>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002A7621" w:rsidRPr="002A7621">
        <w:rPr>
          <w:rStyle w:val="Rimandonotaapidipagina"/>
          <w:rFonts w:asciiTheme="minorHAnsi" w:hAnsiTheme="minorHAnsi"/>
          <w:color w:val="auto"/>
          <w:sz w:val="22"/>
          <w:szCs w:val="22"/>
        </w:rPr>
        <w:t xml:space="preserve"> </w:t>
      </w:r>
      <w:r w:rsidR="002A7621" w:rsidRPr="00A83AFF">
        <w:rPr>
          <w:rStyle w:val="Rimandonotaapidipagina"/>
          <w:rFonts w:asciiTheme="minorHAnsi" w:hAnsiTheme="minorHAnsi"/>
          <w:color w:val="auto"/>
          <w:sz w:val="22"/>
          <w:szCs w:val="22"/>
        </w:rPr>
        <w:footnoteReference w:id="6"/>
      </w:r>
    </w:p>
    <w:p w:rsidR="00C173A0" w:rsidRDefault="00C173A0" w:rsidP="00B46324">
      <w:pPr>
        <w:pStyle w:val="Corpodeltesto21"/>
        <w:tabs>
          <w:tab w:val="left" w:pos="426"/>
        </w:tabs>
        <w:spacing w:before="60" w:after="60" w:line="276" w:lineRule="auto"/>
        <w:rPr>
          <w:rFonts w:asciiTheme="minorHAnsi" w:hAnsiTheme="minorHAnsi"/>
          <w:iCs/>
          <w:color w:val="auto"/>
          <w:sz w:val="22"/>
          <w:szCs w:val="22"/>
        </w:rPr>
      </w:pPr>
    </w:p>
    <w:p w:rsidR="00C173A0" w:rsidRPr="00A83AFF" w:rsidRDefault="00C173A0" w:rsidP="00B46324">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w:t>
      </w:r>
      <w:r w:rsidR="00622727" w:rsidRPr="00A83AFF">
        <w:rPr>
          <w:rFonts w:asciiTheme="minorHAnsi" w:hAnsiTheme="minorHAnsi"/>
          <w:iCs/>
          <w:color w:val="auto"/>
          <w:sz w:val="22"/>
          <w:szCs w:val="22"/>
        </w:rPr>
        <w:t xml:space="preserve"> firmato digitalmente</w:t>
      </w:r>
      <w:r w:rsidRPr="00A83AFF">
        <w:rPr>
          <w:rFonts w:asciiTheme="minorHAnsi" w:hAnsiTheme="minorHAnsi"/>
          <w:iCs/>
          <w:color w:val="auto"/>
          <w:sz w:val="22"/>
          <w:szCs w:val="22"/>
        </w:rPr>
        <w:t>;</w:t>
      </w:r>
    </w:p>
    <w:p w:rsidR="003337E4" w:rsidRPr="00A83AFF" w:rsidRDefault="001A4674" w:rsidP="00B46324">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color w:val="auto"/>
          <w:sz w:val="22"/>
          <w:szCs w:val="22"/>
        </w:rPr>
        <w:t>il proprio DGUE firmato digitalmente;</w:t>
      </w:r>
    </w:p>
    <w:p w:rsidR="00C173A0" w:rsidRPr="00A83AFF" w:rsidRDefault="00C173A0" w:rsidP="00B46324">
      <w:pPr>
        <w:pStyle w:val="Corpodeltesto21"/>
        <w:numPr>
          <w:ilvl w:val="0"/>
          <w:numId w:val="12"/>
        </w:numPr>
        <w:tabs>
          <w:tab w:val="left" w:pos="426"/>
        </w:tabs>
        <w:spacing w:before="60" w:after="60" w:line="276" w:lineRule="auto"/>
        <w:ind w:right="0" w:hanging="454"/>
        <w:rPr>
          <w:rFonts w:asciiTheme="minorHAnsi" w:hAnsiTheme="minorHAnsi"/>
          <w:color w:val="auto"/>
          <w:sz w:val="22"/>
          <w:szCs w:val="22"/>
        </w:rPr>
      </w:pPr>
      <w:r w:rsidRPr="00A83AFF">
        <w:rPr>
          <w:rFonts w:asciiTheme="minorHAnsi" w:hAnsiTheme="minorHAnsi"/>
          <w:iCs/>
          <w:color w:val="auto"/>
          <w:sz w:val="22"/>
          <w:szCs w:val="22"/>
        </w:rPr>
        <w:t>Documento attestante</w:t>
      </w:r>
      <w:r w:rsidRPr="00A83AFF">
        <w:rPr>
          <w:rFonts w:asciiTheme="minorHAnsi" w:hAnsiTheme="minorHAnsi"/>
          <w:b/>
          <w:iCs/>
          <w:color w:val="auto"/>
          <w:sz w:val="22"/>
          <w:szCs w:val="22"/>
        </w:rPr>
        <w:t xml:space="preserve"> </w:t>
      </w:r>
      <w:r w:rsidRPr="00A83AFF">
        <w:rPr>
          <w:rFonts w:asciiTheme="minorHAnsi" w:hAnsiTheme="minorHAnsi"/>
          <w:iCs/>
          <w:color w:val="auto"/>
          <w:sz w:val="22"/>
          <w:szCs w:val="22"/>
        </w:rPr>
        <w:t>la garanzia provvisoria con allegata dichiarazione di impegno di un fideiussore di cui all’art. 93, comma 8 del Codice;</w:t>
      </w:r>
    </w:p>
    <w:p w:rsidR="00C173A0" w:rsidRPr="00A83AFF" w:rsidRDefault="00C173A0" w:rsidP="00B46324">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color w:val="auto"/>
          <w:sz w:val="22"/>
          <w:szCs w:val="22"/>
        </w:rPr>
        <w:t>Copia conforme della certificazione di cui all’art. 93, comma 7 del Codice che giustifica la riduzione dell’importo della cauzione;</w:t>
      </w:r>
    </w:p>
    <w:p w:rsidR="00C173A0" w:rsidRPr="00A83AFF" w:rsidRDefault="00C173A0" w:rsidP="00B46324">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bookmarkStart w:id="20" w:name="__DdeLink__44430_149139293"/>
      <w:r w:rsidRPr="00A83AFF">
        <w:rPr>
          <w:rFonts w:asciiTheme="minorHAnsi" w:hAnsiTheme="minorHAnsi"/>
          <w:iCs/>
          <w:color w:val="auto"/>
          <w:sz w:val="22"/>
          <w:szCs w:val="22"/>
        </w:rPr>
        <w:t>Copia della procura</w:t>
      </w:r>
      <w:r w:rsidR="00FC3B29" w:rsidRPr="00A83AFF">
        <w:rPr>
          <w:rFonts w:asciiTheme="minorHAnsi" w:hAnsiTheme="minorHAnsi"/>
          <w:bCs/>
          <w:iCs/>
          <w:color w:val="auto"/>
          <w:sz w:val="22"/>
          <w:szCs w:val="22"/>
        </w:rPr>
        <w:t>, nel</w:t>
      </w:r>
      <w:r w:rsidRPr="00A83AFF">
        <w:rPr>
          <w:rFonts w:asciiTheme="minorHAnsi" w:hAnsiTheme="minorHAnsi"/>
          <w:iCs/>
          <w:color w:val="auto"/>
          <w:sz w:val="22"/>
          <w:szCs w:val="22"/>
        </w:rPr>
        <w:t xml:space="preserve"> </w:t>
      </w:r>
      <w:r w:rsidR="00902825" w:rsidRPr="00A83AFF">
        <w:rPr>
          <w:rFonts w:asciiTheme="minorHAnsi" w:hAnsiTheme="minorHAnsi"/>
          <w:iCs/>
          <w:color w:val="auto"/>
          <w:sz w:val="22"/>
          <w:szCs w:val="22"/>
        </w:rPr>
        <w:t xml:space="preserve">solo </w:t>
      </w:r>
      <w:r w:rsidRPr="00A83AFF">
        <w:rPr>
          <w:rFonts w:asciiTheme="minorHAnsi" w:hAnsiTheme="minorHAnsi"/>
          <w:iCs/>
          <w:color w:val="auto"/>
          <w:sz w:val="22"/>
          <w:szCs w:val="22"/>
        </w:rPr>
        <w:t>caso</w:t>
      </w:r>
      <w:bookmarkEnd w:id="20"/>
      <w:r w:rsidRPr="00A83AFF">
        <w:rPr>
          <w:rFonts w:asciiTheme="minorHAnsi" w:hAnsiTheme="minorHAnsi"/>
          <w:iCs/>
          <w:color w:val="auto"/>
          <w:sz w:val="22"/>
          <w:szCs w:val="22"/>
        </w:rPr>
        <w:t xml:space="preserve"> in cui dalla visura camerale del concorrente </w:t>
      </w:r>
      <w:r w:rsidR="00902825" w:rsidRPr="00A83AFF">
        <w:rPr>
          <w:rFonts w:asciiTheme="minorHAnsi" w:hAnsiTheme="minorHAnsi"/>
          <w:iCs/>
          <w:color w:val="auto"/>
          <w:sz w:val="22"/>
          <w:szCs w:val="22"/>
        </w:rPr>
        <w:t xml:space="preserve">non </w:t>
      </w:r>
      <w:r w:rsidRPr="00A83AFF">
        <w:rPr>
          <w:rFonts w:asciiTheme="minorHAnsi" w:hAnsiTheme="minorHAnsi"/>
          <w:iCs/>
          <w:color w:val="auto"/>
          <w:sz w:val="22"/>
          <w:szCs w:val="22"/>
        </w:rPr>
        <w:t>risulti l’indicazione espressa dei poteri rappresen</w:t>
      </w:r>
      <w:r w:rsidR="00902825" w:rsidRPr="00A83AFF">
        <w:rPr>
          <w:rFonts w:asciiTheme="minorHAnsi" w:hAnsiTheme="minorHAnsi"/>
          <w:iCs/>
          <w:color w:val="auto"/>
          <w:sz w:val="22"/>
          <w:szCs w:val="22"/>
        </w:rPr>
        <w:t>tativi conferiti con la procura;</w:t>
      </w:r>
    </w:p>
    <w:p w:rsidR="007F71FA" w:rsidRPr="006036A6" w:rsidRDefault="007F71FA" w:rsidP="006036A6">
      <w:pPr>
        <w:pStyle w:val="Corpodeltesto21"/>
        <w:numPr>
          <w:ilvl w:val="0"/>
          <w:numId w:val="12"/>
        </w:numPr>
        <w:tabs>
          <w:tab w:val="left" w:pos="426"/>
        </w:tabs>
        <w:spacing w:before="60" w:after="60" w:line="276" w:lineRule="auto"/>
        <w:ind w:right="0" w:hanging="454"/>
        <w:rPr>
          <w:rFonts w:asciiTheme="minorHAnsi" w:hAnsiTheme="minorHAnsi"/>
          <w:iCs/>
          <w:color w:val="auto"/>
          <w:sz w:val="22"/>
          <w:szCs w:val="22"/>
        </w:rPr>
      </w:pPr>
      <w:r w:rsidRPr="006036A6">
        <w:rPr>
          <w:rFonts w:asciiTheme="minorHAnsi" w:hAnsiTheme="minorHAnsi"/>
          <w:iCs/>
          <w:color w:val="auto"/>
          <w:sz w:val="22"/>
          <w:szCs w:val="22"/>
        </w:rPr>
        <w:t>Dichiarazioni rese e firmate digitalmente dall’impresa ausiliaria (</w:t>
      </w:r>
      <w:r w:rsidR="006036A6" w:rsidRPr="006036A6">
        <w:rPr>
          <w:rFonts w:asciiTheme="minorHAnsi" w:hAnsiTheme="minorHAnsi"/>
          <w:iCs/>
          <w:color w:val="auto"/>
          <w:sz w:val="22"/>
          <w:szCs w:val="22"/>
        </w:rPr>
        <w:t xml:space="preserve">allegato </w:t>
      </w:r>
      <w:r w:rsidRPr="006036A6">
        <w:rPr>
          <w:rFonts w:asciiTheme="minorHAnsi" w:hAnsiTheme="minorHAnsi"/>
          <w:iCs/>
          <w:color w:val="auto"/>
          <w:sz w:val="22"/>
          <w:szCs w:val="22"/>
        </w:rPr>
        <w:t>2);</w:t>
      </w:r>
    </w:p>
    <w:p w:rsidR="007F71FA" w:rsidRPr="006036A6" w:rsidRDefault="007F71FA" w:rsidP="006036A6">
      <w:pPr>
        <w:pStyle w:val="Corpodeltesto21"/>
        <w:numPr>
          <w:ilvl w:val="0"/>
          <w:numId w:val="12"/>
        </w:numPr>
        <w:tabs>
          <w:tab w:val="left" w:pos="426"/>
        </w:tabs>
        <w:spacing w:before="60" w:after="60" w:line="276" w:lineRule="auto"/>
        <w:ind w:right="0" w:hanging="454"/>
        <w:rPr>
          <w:rFonts w:asciiTheme="minorHAnsi" w:hAnsiTheme="minorHAnsi"/>
          <w:iCs/>
          <w:color w:val="auto"/>
          <w:sz w:val="22"/>
          <w:szCs w:val="22"/>
        </w:rPr>
      </w:pPr>
      <w:r w:rsidRPr="006036A6">
        <w:rPr>
          <w:rFonts w:asciiTheme="minorHAnsi" w:hAnsiTheme="minorHAnsi"/>
          <w:iCs/>
          <w:color w:val="auto"/>
          <w:sz w:val="22"/>
          <w:szCs w:val="22"/>
        </w:rPr>
        <w:t>Contratto di avvalimento firmato digitalmente dal concorrente e dall’impresa ausiliaria;</w:t>
      </w:r>
    </w:p>
    <w:p w:rsidR="007F71FA" w:rsidRPr="006036A6" w:rsidRDefault="007F71FA" w:rsidP="006036A6">
      <w:pPr>
        <w:pStyle w:val="Corpodeltesto21"/>
        <w:numPr>
          <w:ilvl w:val="0"/>
          <w:numId w:val="12"/>
        </w:numPr>
        <w:tabs>
          <w:tab w:val="left" w:pos="426"/>
        </w:tabs>
        <w:spacing w:before="60" w:after="60" w:line="276" w:lineRule="auto"/>
        <w:ind w:right="0" w:hanging="454"/>
        <w:rPr>
          <w:rFonts w:asciiTheme="minorHAnsi" w:hAnsiTheme="minorHAnsi"/>
          <w:iCs/>
          <w:color w:val="auto"/>
          <w:sz w:val="22"/>
          <w:szCs w:val="22"/>
        </w:rPr>
      </w:pPr>
      <w:r w:rsidRPr="006036A6">
        <w:rPr>
          <w:rFonts w:asciiTheme="minorHAnsi" w:hAnsiTheme="minorHAnsi"/>
          <w:iCs/>
          <w:color w:val="auto"/>
          <w:sz w:val="22"/>
          <w:szCs w:val="22"/>
        </w:rPr>
        <w:t>(eventuale altra documentazione) _____________________________.</w:t>
      </w:r>
    </w:p>
    <w:p w:rsidR="001D1B4A" w:rsidRPr="00A83AFF" w:rsidRDefault="001D1B4A" w:rsidP="00B46324">
      <w:pPr>
        <w:tabs>
          <w:tab w:val="left" w:pos="426"/>
        </w:tabs>
        <w:spacing w:before="60" w:after="60" w:line="276" w:lineRule="auto"/>
        <w:ind w:left="426" w:right="51" w:hanging="426"/>
        <w:jc w:val="both"/>
        <w:rPr>
          <w:rFonts w:asciiTheme="minorHAnsi" w:hAnsiTheme="minorHAnsi"/>
          <w:sz w:val="22"/>
          <w:szCs w:val="22"/>
        </w:rPr>
      </w:pPr>
    </w:p>
    <w:p w:rsidR="00622727" w:rsidRPr="00A83AFF" w:rsidRDefault="00622727" w:rsidP="00B46324">
      <w:pPr>
        <w:spacing w:before="60" w:after="60" w:line="276"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5D419F" w:rsidRDefault="005D419F" w:rsidP="00506708">
      <w:pPr>
        <w:spacing w:before="60" w:after="60" w:line="276" w:lineRule="auto"/>
        <w:jc w:val="both"/>
        <w:rPr>
          <w:rFonts w:asciiTheme="minorHAnsi" w:hAnsiTheme="minorHAnsi"/>
          <w:b/>
          <w:sz w:val="20"/>
        </w:rPr>
      </w:pPr>
    </w:p>
    <w:p w:rsidR="00783782" w:rsidRPr="00783782" w:rsidRDefault="00783782" w:rsidP="00506708">
      <w:pPr>
        <w:spacing w:before="60" w:after="60" w:line="276" w:lineRule="auto"/>
        <w:jc w:val="both"/>
        <w:rPr>
          <w:rFonts w:asciiTheme="minorHAnsi" w:hAnsiTheme="minorHAnsi"/>
          <w:sz w:val="22"/>
          <w:szCs w:val="22"/>
        </w:rPr>
      </w:pPr>
      <w:r w:rsidRPr="00783782">
        <w:rPr>
          <w:rFonts w:asciiTheme="minorHAnsi" w:hAnsiTheme="minorHAnsi"/>
          <w:b/>
          <w:sz w:val="20"/>
        </w:rPr>
        <w:t xml:space="preserve">NB: caricare sul portale tutta la documentazione di gara </w:t>
      </w:r>
      <w:r w:rsidR="00820BE9">
        <w:rPr>
          <w:rFonts w:asciiTheme="minorHAnsi" w:hAnsiTheme="minorHAnsi"/>
          <w:b/>
          <w:sz w:val="20"/>
        </w:rPr>
        <w:t xml:space="preserve">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sectPr w:rsidR="00783782" w:rsidRPr="00783782" w:rsidSect="006C17B2">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114" w:rsidRDefault="00A24114" w:rsidP="00C173A0">
      <w:r>
        <w:separator/>
      </w:r>
    </w:p>
  </w:endnote>
  <w:endnote w:type="continuationSeparator" w:id="0">
    <w:p w:rsidR="00A24114" w:rsidRDefault="00A24114"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8239"/>
      <w:docPartObj>
        <w:docPartGallery w:val="Page Numbers (Bottom of Page)"/>
        <w:docPartUnique/>
      </w:docPartObj>
    </w:sdtPr>
    <w:sdtEndPr>
      <w:rPr>
        <w:rFonts w:ascii="Garamond" w:hAnsi="Garamond"/>
        <w:sz w:val="20"/>
      </w:rPr>
    </w:sdtEndPr>
    <w:sdtContent>
      <w:p w:rsidR="009414BC" w:rsidRPr="003B294A" w:rsidRDefault="00EA48E7">
        <w:pPr>
          <w:pStyle w:val="Pidipagina"/>
          <w:jc w:val="right"/>
          <w:rPr>
            <w:rFonts w:ascii="Garamond" w:hAnsi="Garamond"/>
            <w:sz w:val="20"/>
          </w:rPr>
        </w:pPr>
        <w:r w:rsidRPr="00434488">
          <w:rPr>
            <w:rFonts w:asciiTheme="minorHAnsi" w:hAnsiTheme="minorHAnsi"/>
            <w:sz w:val="20"/>
          </w:rPr>
          <w:fldChar w:fldCharType="begin"/>
        </w:r>
        <w:r w:rsidR="009414BC"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8C4284">
          <w:rPr>
            <w:rFonts w:asciiTheme="minorHAnsi" w:hAnsiTheme="minorHAnsi"/>
            <w:noProof/>
            <w:sz w:val="20"/>
          </w:rPr>
          <w:t>15</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9414BC"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9414BC" w:rsidRPr="003203FA" w:rsidRDefault="009414BC"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9414BC" w:rsidRPr="005D419F" w:rsidRDefault="005D419F" w:rsidP="005D419F">
          <w:pPr>
            <w:jc w:val="both"/>
            <w:rPr>
              <w:rFonts w:asciiTheme="minorHAnsi" w:hAnsiTheme="minorHAnsi" w:cs="CG Times (W1)"/>
              <w:color w:val="000000"/>
              <w:sz w:val="14"/>
              <w:szCs w:val="16"/>
            </w:rPr>
          </w:pPr>
          <w:r w:rsidRPr="005D419F">
            <w:rPr>
              <w:rFonts w:asciiTheme="minorHAnsi" w:hAnsiTheme="minorHAnsi" w:cs="CG Times (W1)"/>
              <w:bCs/>
              <w:iCs/>
              <w:color w:val="000000"/>
              <w:sz w:val="14"/>
              <w:szCs w:val="16"/>
            </w:rPr>
            <w:t>Procedura telematica negoziata per l'affidamento del servizio di gestione delle sanzioni amministrative accertate dal Comando di Polizia Loc</w:t>
          </w:r>
          <w:r>
            <w:rPr>
              <w:rFonts w:asciiTheme="minorHAnsi" w:hAnsiTheme="minorHAnsi" w:cs="CG Times (W1)"/>
              <w:bCs/>
              <w:iCs/>
              <w:color w:val="000000"/>
              <w:sz w:val="14"/>
              <w:szCs w:val="16"/>
            </w:rPr>
            <w:t>ale del Comune di Ascoli Piceno.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414BC" w:rsidRPr="00E32E79" w:rsidRDefault="009414BC" w:rsidP="008D7111">
          <w:pPr>
            <w:jc w:val="both"/>
            <w:rPr>
              <w:rFonts w:asciiTheme="minorHAnsi" w:hAnsiTheme="minorHAnsi"/>
              <w:sz w:val="14"/>
              <w:szCs w:val="16"/>
            </w:rPr>
          </w:pPr>
          <w:r w:rsidRPr="00E32E79">
            <w:rPr>
              <w:rFonts w:asciiTheme="minorHAnsi" w:hAnsiTheme="minorHAnsi"/>
              <w:sz w:val="14"/>
              <w:szCs w:val="16"/>
            </w:rPr>
            <w:t>Allegato 1: “</w:t>
          </w:r>
          <w:r>
            <w:rPr>
              <w:rFonts w:asciiTheme="minorHAnsi" w:hAnsiTheme="minorHAnsi"/>
              <w:sz w:val="14"/>
              <w:szCs w:val="16"/>
            </w:rPr>
            <w:t xml:space="preserve">Modello </w:t>
          </w:r>
          <w:r w:rsidRPr="00E32E79">
            <w:rPr>
              <w:rFonts w:asciiTheme="minorHAnsi" w:hAnsiTheme="minorHAnsi"/>
              <w:sz w:val="14"/>
              <w:szCs w:val="16"/>
            </w:rPr>
            <w:t>dichiarazioni integrative”</w:t>
          </w:r>
        </w:p>
      </w:tc>
    </w:tr>
  </w:tbl>
  <w:p w:rsidR="009414BC" w:rsidRDefault="009414BC"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114" w:rsidRDefault="00A24114" w:rsidP="00C173A0">
      <w:r>
        <w:separator/>
      </w:r>
    </w:p>
  </w:footnote>
  <w:footnote w:type="continuationSeparator" w:id="0">
    <w:p w:rsidR="00A24114" w:rsidRDefault="00A24114" w:rsidP="00C173A0">
      <w:r>
        <w:continuationSeparator/>
      </w:r>
    </w:p>
  </w:footnote>
  <w:footnote w:id="1">
    <w:p w:rsidR="009414BC" w:rsidRPr="00C32D3B" w:rsidRDefault="009414BC"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9414BC" w:rsidRPr="00C32D3B" w:rsidRDefault="009414BC"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9414BC" w:rsidRPr="00C32D3B" w:rsidRDefault="009414BC"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9414BC" w:rsidRPr="00E53461" w:rsidRDefault="009414BC" w:rsidP="00021D1D">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vertAlign w:val="superscript"/>
        </w:rPr>
        <w:t xml:space="preserve"> </w:t>
      </w:r>
      <w:r w:rsidRPr="00E40A6F">
        <w:rPr>
          <w:rFonts w:asciiTheme="minorHAnsi" w:hAnsiTheme="minorHAnsi"/>
          <w:sz w:val="20"/>
        </w:rPr>
        <w:t xml:space="preserve">Se procuratore, allegare copia della procura </w:t>
      </w:r>
      <w:r w:rsidRPr="00E53461">
        <w:rPr>
          <w:rFonts w:asciiTheme="minorHAnsi" w:hAnsiTheme="minorHAnsi"/>
          <w:bCs/>
          <w:sz w:val="20"/>
        </w:rPr>
        <w:t>oppure, nel solo caso in cui dalla visura camerale del concorrente risulti l’indicazione espressa dei poteri rappresentativi conferiti con la procura</w:t>
      </w:r>
      <w:r w:rsidRPr="00E53461">
        <w:rPr>
          <w:rFonts w:asciiTheme="minorHAnsi" w:hAnsiTheme="minorHAnsi"/>
          <w:sz w:val="20"/>
        </w:rPr>
        <w:t>, riportare la dichiarazione sostitutiva di cui al punto 1)</w:t>
      </w:r>
    </w:p>
  </w:footnote>
  <w:footnote w:id="5">
    <w:p w:rsidR="009414BC" w:rsidRPr="00E40A6F" w:rsidRDefault="009414BC" w:rsidP="00B94E8B">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6">
    <w:p w:rsidR="009414BC" w:rsidRPr="00E40A6F" w:rsidRDefault="009414BC" w:rsidP="002A7621">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w:t>
      </w:r>
      <w:bookmarkStart w:id="19" w:name="_GoBack"/>
      <w:bookmarkEnd w:id="19"/>
      <w:r w:rsidRPr="00E40A6F">
        <w:rPr>
          <w:rFonts w:asciiTheme="minorHAnsi" w:hAnsiTheme="minorHAnsi"/>
        </w:rPr>
        <w:t xml:space="preserve">inare i documenti non </w:t>
      </w:r>
      <w:r>
        <w:rPr>
          <w:rFonts w:asciiTheme="minorHAnsi" w:hAnsiTheme="minorHAnsi"/>
        </w:rPr>
        <w:t>inseriti a Sistema e riportare solo i documenti che si allegano</w:t>
      </w:r>
      <w:r w:rsidRPr="00E40A6F">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15:restartNumberingAfterBreak="0">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DB382B"/>
    <w:multiLevelType w:val="hybridMultilevel"/>
    <w:tmpl w:val="30C6AD1A"/>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C287E42"/>
    <w:multiLevelType w:val="hybridMultilevel"/>
    <w:tmpl w:val="14E87C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8"/>
  </w:num>
  <w:num w:numId="9">
    <w:abstractNumId w:val="19"/>
  </w:num>
  <w:num w:numId="10">
    <w:abstractNumId w:val="24"/>
  </w:num>
  <w:num w:numId="11">
    <w:abstractNumId w:val="22"/>
  </w:num>
  <w:num w:numId="12">
    <w:abstractNumId w:val="6"/>
  </w:num>
  <w:num w:numId="13">
    <w:abstractNumId w:val="16"/>
  </w:num>
  <w:num w:numId="14">
    <w:abstractNumId w:val="14"/>
  </w:num>
  <w:num w:numId="15">
    <w:abstractNumId w:val="17"/>
  </w:num>
  <w:num w:numId="16">
    <w:abstractNumId w:val="21"/>
  </w:num>
  <w:num w:numId="17">
    <w:abstractNumId w:val="8"/>
  </w:num>
  <w:num w:numId="18">
    <w:abstractNumId w:val="10"/>
  </w:num>
  <w:num w:numId="19">
    <w:abstractNumId w:val="23"/>
  </w:num>
  <w:num w:numId="20">
    <w:abstractNumId w:val="15"/>
  </w:num>
  <w:num w:numId="21">
    <w:abstractNumId w:val="13"/>
  </w:num>
  <w:num w:numId="22">
    <w:abstractNumId w:val="20"/>
  </w:num>
  <w:num w:numId="23">
    <w:abstractNumId w:val="12"/>
  </w:num>
  <w:num w:numId="24">
    <w:abstractNumId w:val="11"/>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C173A0"/>
    <w:rsid w:val="00003CEE"/>
    <w:rsid w:val="00006790"/>
    <w:rsid w:val="00021D1D"/>
    <w:rsid w:val="000258D8"/>
    <w:rsid w:val="00054E10"/>
    <w:rsid w:val="0006288B"/>
    <w:rsid w:val="00063199"/>
    <w:rsid w:val="00070A1B"/>
    <w:rsid w:val="000C69B7"/>
    <w:rsid w:val="000F3966"/>
    <w:rsid w:val="00100269"/>
    <w:rsid w:val="00106303"/>
    <w:rsid w:val="0011057C"/>
    <w:rsid w:val="0013541A"/>
    <w:rsid w:val="00136898"/>
    <w:rsid w:val="0014524C"/>
    <w:rsid w:val="001520DD"/>
    <w:rsid w:val="001528D7"/>
    <w:rsid w:val="00155431"/>
    <w:rsid w:val="00171DDE"/>
    <w:rsid w:val="00182921"/>
    <w:rsid w:val="0019407D"/>
    <w:rsid w:val="001A4674"/>
    <w:rsid w:val="001A6629"/>
    <w:rsid w:val="001B2C89"/>
    <w:rsid w:val="001D0FD9"/>
    <w:rsid w:val="001D1B4A"/>
    <w:rsid w:val="001D6157"/>
    <w:rsid w:val="001D65E3"/>
    <w:rsid w:val="001E78B6"/>
    <w:rsid w:val="001F483B"/>
    <w:rsid w:val="0021344F"/>
    <w:rsid w:val="00227056"/>
    <w:rsid w:val="00263B83"/>
    <w:rsid w:val="00283D0D"/>
    <w:rsid w:val="002A2877"/>
    <w:rsid w:val="002A7621"/>
    <w:rsid w:val="002B015F"/>
    <w:rsid w:val="002B23B5"/>
    <w:rsid w:val="002D0257"/>
    <w:rsid w:val="002D3E90"/>
    <w:rsid w:val="002D53BE"/>
    <w:rsid w:val="002E0933"/>
    <w:rsid w:val="002E42C8"/>
    <w:rsid w:val="002E5574"/>
    <w:rsid w:val="002E5939"/>
    <w:rsid w:val="00306DF9"/>
    <w:rsid w:val="00312EA5"/>
    <w:rsid w:val="00315748"/>
    <w:rsid w:val="003203FA"/>
    <w:rsid w:val="003337E4"/>
    <w:rsid w:val="003536DA"/>
    <w:rsid w:val="0035412D"/>
    <w:rsid w:val="00374F64"/>
    <w:rsid w:val="0037721A"/>
    <w:rsid w:val="00381F11"/>
    <w:rsid w:val="00386574"/>
    <w:rsid w:val="003B294A"/>
    <w:rsid w:val="003B50C2"/>
    <w:rsid w:val="003C10DE"/>
    <w:rsid w:val="003E4CB7"/>
    <w:rsid w:val="003E61A0"/>
    <w:rsid w:val="004004E0"/>
    <w:rsid w:val="004010C2"/>
    <w:rsid w:val="00416E05"/>
    <w:rsid w:val="00425995"/>
    <w:rsid w:val="004331AE"/>
    <w:rsid w:val="00434488"/>
    <w:rsid w:val="0044604F"/>
    <w:rsid w:val="00447F1C"/>
    <w:rsid w:val="0046088E"/>
    <w:rsid w:val="0046117B"/>
    <w:rsid w:val="004731B3"/>
    <w:rsid w:val="004769B2"/>
    <w:rsid w:val="0047702C"/>
    <w:rsid w:val="00487A59"/>
    <w:rsid w:val="004904E6"/>
    <w:rsid w:val="004B2872"/>
    <w:rsid w:val="004C6000"/>
    <w:rsid w:val="004E27FE"/>
    <w:rsid w:val="004E3679"/>
    <w:rsid w:val="004F2356"/>
    <w:rsid w:val="004F3424"/>
    <w:rsid w:val="00503CA2"/>
    <w:rsid w:val="00504B4C"/>
    <w:rsid w:val="00505948"/>
    <w:rsid w:val="00506708"/>
    <w:rsid w:val="0052489E"/>
    <w:rsid w:val="00553A09"/>
    <w:rsid w:val="005541C0"/>
    <w:rsid w:val="0055743A"/>
    <w:rsid w:val="0056296C"/>
    <w:rsid w:val="00577C3C"/>
    <w:rsid w:val="00584758"/>
    <w:rsid w:val="005A5431"/>
    <w:rsid w:val="005C075A"/>
    <w:rsid w:val="005D419F"/>
    <w:rsid w:val="005D7604"/>
    <w:rsid w:val="005F6169"/>
    <w:rsid w:val="00602A9E"/>
    <w:rsid w:val="006036A6"/>
    <w:rsid w:val="006128B4"/>
    <w:rsid w:val="00622727"/>
    <w:rsid w:val="00623D9B"/>
    <w:rsid w:val="00637F3E"/>
    <w:rsid w:val="0068720C"/>
    <w:rsid w:val="006912A4"/>
    <w:rsid w:val="00694202"/>
    <w:rsid w:val="006A38FA"/>
    <w:rsid w:val="006A435F"/>
    <w:rsid w:val="006A5316"/>
    <w:rsid w:val="006C08BF"/>
    <w:rsid w:val="006C17B2"/>
    <w:rsid w:val="006D4DA0"/>
    <w:rsid w:val="006D6FBB"/>
    <w:rsid w:val="006F3E46"/>
    <w:rsid w:val="007012CF"/>
    <w:rsid w:val="0073680D"/>
    <w:rsid w:val="00763445"/>
    <w:rsid w:val="00770D7B"/>
    <w:rsid w:val="00776318"/>
    <w:rsid w:val="00783782"/>
    <w:rsid w:val="00796921"/>
    <w:rsid w:val="007B0F27"/>
    <w:rsid w:val="007F71FA"/>
    <w:rsid w:val="00800F5B"/>
    <w:rsid w:val="00801E24"/>
    <w:rsid w:val="00807E09"/>
    <w:rsid w:val="00816427"/>
    <w:rsid w:val="00820BE9"/>
    <w:rsid w:val="00852490"/>
    <w:rsid w:val="00867FFD"/>
    <w:rsid w:val="008A48A6"/>
    <w:rsid w:val="008A57DB"/>
    <w:rsid w:val="008B7B85"/>
    <w:rsid w:val="008C4284"/>
    <w:rsid w:val="008D15E0"/>
    <w:rsid w:val="008D6D87"/>
    <w:rsid w:val="008D7111"/>
    <w:rsid w:val="008E09C6"/>
    <w:rsid w:val="008E1512"/>
    <w:rsid w:val="008E667B"/>
    <w:rsid w:val="008F4C55"/>
    <w:rsid w:val="00902134"/>
    <w:rsid w:val="00902825"/>
    <w:rsid w:val="0091106C"/>
    <w:rsid w:val="00936E1C"/>
    <w:rsid w:val="009414BC"/>
    <w:rsid w:val="009568CB"/>
    <w:rsid w:val="00961BA2"/>
    <w:rsid w:val="009830B5"/>
    <w:rsid w:val="009918DB"/>
    <w:rsid w:val="009B439A"/>
    <w:rsid w:val="009B7DB2"/>
    <w:rsid w:val="009C0B90"/>
    <w:rsid w:val="009C207E"/>
    <w:rsid w:val="009C35CC"/>
    <w:rsid w:val="009E3D10"/>
    <w:rsid w:val="009E7A2C"/>
    <w:rsid w:val="009F11AA"/>
    <w:rsid w:val="00A24114"/>
    <w:rsid w:val="00A25E79"/>
    <w:rsid w:val="00A3315F"/>
    <w:rsid w:val="00A41CFF"/>
    <w:rsid w:val="00A6479D"/>
    <w:rsid w:val="00A83AFF"/>
    <w:rsid w:val="00A86D5C"/>
    <w:rsid w:val="00AB6131"/>
    <w:rsid w:val="00AC16F7"/>
    <w:rsid w:val="00AD4A45"/>
    <w:rsid w:val="00B05F83"/>
    <w:rsid w:val="00B1042A"/>
    <w:rsid w:val="00B1080C"/>
    <w:rsid w:val="00B233DE"/>
    <w:rsid w:val="00B3558B"/>
    <w:rsid w:val="00B37F73"/>
    <w:rsid w:val="00B46324"/>
    <w:rsid w:val="00B46A47"/>
    <w:rsid w:val="00B643F5"/>
    <w:rsid w:val="00B655F4"/>
    <w:rsid w:val="00B664CB"/>
    <w:rsid w:val="00B77B29"/>
    <w:rsid w:val="00B94E8B"/>
    <w:rsid w:val="00B96D5A"/>
    <w:rsid w:val="00BA1BC1"/>
    <w:rsid w:val="00BA38D1"/>
    <w:rsid w:val="00BA5783"/>
    <w:rsid w:val="00BB29C9"/>
    <w:rsid w:val="00BB6F62"/>
    <w:rsid w:val="00BC1AC8"/>
    <w:rsid w:val="00BC606D"/>
    <w:rsid w:val="00BC662F"/>
    <w:rsid w:val="00BD04CF"/>
    <w:rsid w:val="00BD70A7"/>
    <w:rsid w:val="00BF0099"/>
    <w:rsid w:val="00C16C4D"/>
    <w:rsid w:val="00C173A0"/>
    <w:rsid w:val="00C26762"/>
    <w:rsid w:val="00C32D3B"/>
    <w:rsid w:val="00C34959"/>
    <w:rsid w:val="00C65D31"/>
    <w:rsid w:val="00C978DB"/>
    <w:rsid w:val="00CA0FE4"/>
    <w:rsid w:val="00CA1426"/>
    <w:rsid w:val="00CC0AD4"/>
    <w:rsid w:val="00CC39C2"/>
    <w:rsid w:val="00CC5FDC"/>
    <w:rsid w:val="00CE5CBF"/>
    <w:rsid w:val="00CE642D"/>
    <w:rsid w:val="00CE781A"/>
    <w:rsid w:val="00D07E1E"/>
    <w:rsid w:val="00D51692"/>
    <w:rsid w:val="00D7085C"/>
    <w:rsid w:val="00D77BCA"/>
    <w:rsid w:val="00DB389B"/>
    <w:rsid w:val="00DE32D5"/>
    <w:rsid w:val="00DE40AA"/>
    <w:rsid w:val="00DF04B8"/>
    <w:rsid w:val="00DF3F53"/>
    <w:rsid w:val="00DF728F"/>
    <w:rsid w:val="00E2448E"/>
    <w:rsid w:val="00E32E79"/>
    <w:rsid w:val="00E40A6F"/>
    <w:rsid w:val="00E42028"/>
    <w:rsid w:val="00E42533"/>
    <w:rsid w:val="00E45EE5"/>
    <w:rsid w:val="00E53461"/>
    <w:rsid w:val="00E9560D"/>
    <w:rsid w:val="00EA07A2"/>
    <w:rsid w:val="00EA1723"/>
    <w:rsid w:val="00EA2855"/>
    <w:rsid w:val="00EA48E7"/>
    <w:rsid w:val="00EB65F0"/>
    <w:rsid w:val="00EF2420"/>
    <w:rsid w:val="00EF6D6C"/>
    <w:rsid w:val="00EF78D3"/>
    <w:rsid w:val="00F0462F"/>
    <w:rsid w:val="00F065B5"/>
    <w:rsid w:val="00F0668D"/>
    <w:rsid w:val="00F10DAA"/>
    <w:rsid w:val="00F1179E"/>
    <w:rsid w:val="00F30BBC"/>
    <w:rsid w:val="00F3609F"/>
    <w:rsid w:val="00F3735B"/>
    <w:rsid w:val="00F5653C"/>
    <w:rsid w:val="00F71177"/>
    <w:rsid w:val="00F75F0C"/>
    <w:rsid w:val="00F928E2"/>
    <w:rsid w:val="00F978D7"/>
    <w:rsid w:val="00FB2054"/>
    <w:rsid w:val="00FC1943"/>
    <w:rsid w:val="00FC2722"/>
    <w:rsid w:val="00FC3B29"/>
    <w:rsid w:val="00FD22E6"/>
    <w:rsid w:val="00FF2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AF63D9-0C81-450D-838B-EFA65E676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link w:val="CorpodeltestoCarattere"/>
    <w:uiPriority w:val="99"/>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semiHidden/>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semiHidden/>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character" w:customStyle="1" w:styleId="CorpodeltestoCarattere">
    <w:name w:val="Corpo del testo Carattere"/>
    <w:link w:val="Corpodeltesto1"/>
    <w:uiPriority w:val="99"/>
    <w:locked/>
    <w:rsid w:val="009414BC"/>
    <w:rPr>
      <w:rFonts w:ascii="Times New Roman" w:eastAsia="Times New Roman" w:hAnsi="Times New Roman" w:cs="Times New Roman"/>
      <w:color w:val="00000A"/>
      <w:kern w:val="1"/>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29C61D-299A-43D2-BCD8-02DD1DBCB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3766</Words>
  <Characters>21471</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l.pierbattista</dc:creator>
  <cp:lastModifiedBy>Utente Windows</cp:lastModifiedBy>
  <cp:revision>11</cp:revision>
  <dcterms:created xsi:type="dcterms:W3CDTF">2019-12-15T09:36:00Z</dcterms:created>
  <dcterms:modified xsi:type="dcterms:W3CDTF">2019-12-22T16:17:00Z</dcterms:modified>
</cp:coreProperties>
</file>